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230988" w:rsidRPr="00763D1B" w:rsidRDefault="001371B1" w:rsidP="00763D1B">
            <w:pPr>
              <w:ind w:right="1"/>
              <w:jc w:val="center"/>
              <w:rPr>
                <w:rFonts w:ascii="Arial" w:hAnsi="Arial" w:cs="Arial"/>
                <w:b/>
                <w:sz w:val="40"/>
                <w:szCs w:val="44"/>
              </w:rPr>
            </w:pPr>
            <w:r>
              <w:rPr>
                <w:rFonts w:ascii="Arial" w:hAnsi="Arial" w:cs="Arial"/>
                <w:b/>
                <w:sz w:val="40"/>
                <w:szCs w:val="44"/>
              </w:rPr>
              <w:t>2012</w:t>
            </w:r>
            <w:r w:rsidR="00230988" w:rsidRPr="00230988">
              <w:rPr>
                <w:rFonts w:ascii="Arial" w:hAnsi="Arial" w:cs="Arial"/>
                <w:b/>
                <w:sz w:val="40"/>
                <w:szCs w:val="44"/>
              </w:rPr>
              <w:t xml:space="preserve"> VET Teacher Training </w:t>
            </w:r>
            <w:r w:rsidR="00D83784" w:rsidRPr="00D83784">
              <w:rPr>
                <w:rFonts w:ascii="Arial" w:hAnsi="Arial" w:cs="Arial"/>
                <w:b/>
                <w:sz w:val="32"/>
                <w:szCs w:val="44"/>
              </w:rPr>
              <w:t xml:space="preserve">Hospitality – </w:t>
            </w:r>
            <w:r w:rsidR="00D15014">
              <w:rPr>
                <w:rFonts w:ascii="Arial" w:hAnsi="Arial" w:cs="Arial"/>
                <w:b/>
                <w:sz w:val="32"/>
                <w:szCs w:val="44"/>
              </w:rPr>
              <w:t>Food and Beverage</w:t>
            </w:r>
          </w:p>
          <w:p w:rsidR="00266897" w:rsidRDefault="00C4054C" w:rsidP="00763D1B">
            <w:pPr>
              <w:ind w:right="-18"/>
              <w:jc w:val="center"/>
              <w:rPr>
                <w:rFonts w:ascii="Arial" w:hAnsi="Arial" w:cs="Arial"/>
                <w:b/>
                <w:sz w:val="40"/>
                <w:szCs w:val="44"/>
              </w:rPr>
            </w:pPr>
            <w:r>
              <w:rPr>
                <w:rFonts w:ascii="Arial" w:hAnsi="Arial" w:cs="Arial"/>
                <w:b/>
                <w:noProof/>
                <w:sz w:val="40"/>
                <w:szCs w:val="44"/>
                <w:lang w:eastAsia="en-AU"/>
              </w:rPr>
              <w:drawing>
                <wp:anchor distT="0" distB="0" distL="114300" distR="114300" simplePos="0" relativeHeight="251660288" behindDoc="1" locked="0" layoutInCell="1" allowOverlap="0">
                  <wp:simplePos x="0" y="0"/>
                  <wp:positionH relativeFrom="column">
                    <wp:posOffset>635</wp:posOffset>
                  </wp:positionH>
                  <wp:positionV relativeFrom="paragraph">
                    <wp:posOffset>-442595</wp:posOffset>
                  </wp:positionV>
                  <wp:extent cx="1749425" cy="563880"/>
                  <wp:effectExtent l="0" t="0" r="3175" b="0"/>
                  <wp:wrapSquare wrapText="bothSides"/>
                  <wp:docPr id="179"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7" cstate="print"/>
                          <a:srcRect/>
                          <a:stretch>
                            <a:fillRect/>
                          </a:stretch>
                        </pic:blipFill>
                        <pic:spPr bwMode="auto">
                          <a:xfrm>
                            <a:off x="0" y="0"/>
                            <a:ext cx="1749425" cy="563880"/>
                          </a:xfrm>
                          <a:prstGeom prst="rect">
                            <a:avLst/>
                          </a:prstGeom>
                          <a:noFill/>
                          <a:ln w="9525">
                            <a:noFill/>
                            <a:miter lim="800000"/>
                            <a:headEnd/>
                            <a:tailEnd/>
                          </a:ln>
                        </pic:spPr>
                      </pic:pic>
                    </a:graphicData>
                  </a:graphic>
                </wp:anchor>
              </w:drawing>
            </w:r>
            <w:r w:rsidR="00230988" w:rsidRPr="00763D1B">
              <w:rPr>
                <w:rFonts w:ascii="Arial" w:hAnsi="Arial" w:cs="Arial"/>
                <w:b/>
                <w:sz w:val="40"/>
                <w:szCs w:val="44"/>
              </w:rPr>
              <w:t>Application Form</w:t>
            </w:r>
          </w:p>
          <w:p w:rsidR="00DB28BC" w:rsidRPr="00845AD4" w:rsidRDefault="00DB28BC" w:rsidP="00763D1B">
            <w:pPr>
              <w:ind w:right="-18"/>
              <w:jc w:val="center"/>
              <w:rPr>
                <w:b/>
              </w:rPr>
            </w:pPr>
            <w:r w:rsidRPr="00845AD4">
              <w:rPr>
                <w:b/>
              </w:rPr>
              <w:t>(</w:t>
            </w:r>
            <w:r w:rsidRPr="00845AD4">
              <w:rPr>
                <w:rFonts w:ascii="Arial Narrow" w:hAnsi="Arial Narrow"/>
                <w:b/>
                <w:i/>
              </w:rPr>
              <w:t>Please read the “Hospitality Application Guidelines” before completing this form</w:t>
            </w:r>
            <w:r w:rsidRPr="00845AD4">
              <w:rPr>
                <w:b/>
              </w:rPr>
              <w:t>)</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lastRenderedPageBreak/>
        <w:t xml:space="preserve">1.  APPLICANT </w:t>
      </w:r>
      <w:r w:rsidR="00296E5A">
        <w:rPr>
          <w:rFonts w:ascii="Arial Narrow" w:hAnsi="Arial Narrow" w:cs="Arial"/>
          <w:b/>
          <w:sz w:val="20"/>
        </w:rPr>
        <w:t>DET</w:t>
      </w:r>
      <w:r w:rsidRPr="004256C0">
        <w:rPr>
          <w:rFonts w:ascii="Arial Narrow" w:hAnsi="Arial Narrow" w:cs="Arial"/>
          <w:b/>
          <w:sz w:val="20"/>
        </w:rPr>
        <w: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374CB1"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374CB1">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374CB1">
              <w:rPr>
                <w:rFonts w:ascii="Arial Narrow" w:hAnsi="Arial Narrow" w:cs="Arial"/>
                <w:b/>
                <w:i/>
                <w:sz w:val="20"/>
              </w:rPr>
              <w:t>DET</w:t>
            </w:r>
            <w:r w:rsidR="003178F2" w:rsidRPr="00CA6FF1">
              <w:rPr>
                <w:rFonts w:ascii="Arial Narrow" w:hAnsi="Arial Narrow" w:cs="Arial"/>
                <w:b/>
                <w:i/>
                <w:sz w:val="20"/>
              </w:rPr>
              <w: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w:t>
      </w:r>
      <w:r w:rsidR="00374CB1">
        <w:rPr>
          <w:rFonts w:ascii="Arial Narrow" w:hAnsi="Arial Narrow" w:cs="Arial"/>
          <w:sz w:val="20"/>
        </w:rPr>
        <w:t>Department of Education and 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w:t>
      </w:r>
      <w:r w:rsidR="00374CB1">
        <w:rPr>
          <w:rFonts w:ascii="Arial Narrow" w:hAnsi="Arial Narrow" w:cs="Arial"/>
          <w:sz w:val="20"/>
        </w:rPr>
        <w:t>det</w:t>
      </w:r>
      <w:r w:rsidRPr="00822555">
        <w:rPr>
          <w:rFonts w:ascii="Arial Narrow" w:hAnsi="Arial Narrow" w:cs="Arial"/>
          <w:sz w:val="20"/>
        </w:rPr>
        <w:t xml:space="preserve">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 xml:space="preserve">lease list the subjects for which you have </w:t>
      </w:r>
      <w:r w:rsidR="00374CB1">
        <w:rPr>
          <w:rFonts w:ascii="Arial Narrow" w:hAnsi="Arial Narrow" w:cs="Arial"/>
          <w:sz w:val="20"/>
        </w:rPr>
        <w:t>DEC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w:t>
      </w:r>
      <w:r w:rsidR="00374CB1">
        <w:rPr>
          <w:rFonts w:ascii="Arial Narrow" w:hAnsi="Arial Narrow" w:cs="Arial"/>
          <w:sz w:val="20"/>
        </w:rPr>
        <w:t>DET</w:t>
      </w:r>
      <w:r w:rsidR="00822555" w:rsidRPr="00822555">
        <w:rPr>
          <w:rFonts w:ascii="Arial Narrow" w:hAnsi="Arial Narrow" w:cs="Arial"/>
          <w:sz w:val="20"/>
        </w:rPr>
        <w:t xml:space="preserve">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633BFA">
            <w:pPr>
              <w:tabs>
                <w:tab w:val="left" w:pos="426"/>
                <w:tab w:val="right" w:pos="2636"/>
              </w:tabs>
              <w:spacing w:line="240" w:lineRule="atLeast"/>
              <w:jc w:val="center"/>
              <w:rPr>
                <w:rFonts w:ascii="Arial Narrow" w:hAnsi="Arial Narrow" w:cs="Arial"/>
                <w:i/>
                <w:color w:val="808080"/>
                <w:sz w:val="16"/>
                <w:szCs w:val="16"/>
              </w:rPr>
            </w:pPr>
            <w:proofErr w:type="spellStart"/>
            <w:r w:rsidRPr="007065DE">
              <w:rPr>
                <w:rFonts w:ascii="Arial Narrow" w:hAnsi="Arial Narrow" w:cs="Arial"/>
                <w:i/>
                <w:color w:val="808080"/>
                <w:sz w:val="16"/>
                <w:szCs w:val="16"/>
              </w:rPr>
              <w:t>Eg</w:t>
            </w:r>
            <w:proofErr w:type="spellEnd"/>
            <w:r w:rsidRPr="007065DE">
              <w:rPr>
                <w:rFonts w:ascii="Arial Narrow" w:hAnsi="Arial Narrow" w:cs="Arial"/>
                <w:i/>
                <w:color w:val="808080"/>
                <w:sz w:val="16"/>
                <w:szCs w:val="16"/>
              </w:rPr>
              <w:t xml:space="preserve">. </w:t>
            </w:r>
            <w:r w:rsidR="00633BFA">
              <w:rPr>
                <w:rFonts w:ascii="Arial Narrow" w:hAnsi="Arial Narrow" w:cs="Arial"/>
                <w:i/>
                <w:color w:val="808080"/>
                <w:sz w:val="16"/>
                <w:szCs w:val="16"/>
              </w:rPr>
              <w:t>VHO</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633BFA"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Hospitality – Commercial Cookery</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lastRenderedPageBreak/>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76690E" w:rsidRPr="004256C0" w:rsidTr="001B2BAE">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76690E" w:rsidRPr="004256C0" w:rsidRDefault="0076690E"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76690E" w:rsidRPr="004256C0" w:rsidRDefault="0076690E" w:rsidP="00230988">
            <w:pPr>
              <w:tabs>
                <w:tab w:val="left" w:pos="426"/>
                <w:tab w:val="left" w:pos="2479"/>
                <w:tab w:val="left" w:pos="3559"/>
              </w:tabs>
              <w:rPr>
                <w:rFonts w:ascii="Arial Narrow" w:hAnsi="Arial Narrow" w:cs="Arial"/>
                <w:sz w:val="20"/>
              </w:rPr>
            </w:pPr>
            <w:r>
              <w:rPr>
                <w:rFonts w:ascii="Arial Narrow" w:hAnsi="Arial Narrow" w:cs="Arial"/>
                <w:sz w:val="20"/>
              </w:rPr>
              <w:t xml:space="preserve">Additional classes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230988" w:rsidRPr="00485B3E" w:rsidRDefault="00230988" w:rsidP="00230988">
      <w:pPr>
        <w:tabs>
          <w:tab w:val="left" w:pos="120"/>
          <w:tab w:val="right" w:pos="2636"/>
        </w:tabs>
        <w:rPr>
          <w:rFonts w:ascii="Arial Narrow" w:hAnsi="Arial Narrow" w:cs="Arial"/>
          <w:sz w:val="16"/>
          <w:szCs w:val="16"/>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D83784">
        <w:rPr>
          <w:rFonts w:ascii="Arial Narrow" w:hAnsi="Arial Narrow" w:cs="Arial"/>
          <w:b/>
          <w:sz w:val="20"/>
        </w:rPr>
        <w:t xml:space="preserve">Hospitality – </w:t>
      </w:r>
      <w:r w:rsidR="00D15014">
        <w:rPr>
          <w:rFonts w:ascii="Arial Narrow" w:hAnsi="Arial Narrow" w:cs="Arial"/>
          <w:b/>
          <w:sz w:val="20"/>
        </w:rPr>
        <w:t>Food &amp; Beverage</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C4054C">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F275A1" w:rsidRPr="00485B3E" w:rsidRDefault="00F275A1" w:rsidP="00D2247D">
      <w:pPr>
        <w:tabs>
          <w:tab w:val="left" w:pos="426"/>
          <w:tab w:val="right" w:pos="2636"/>
          <w:tab w:val="right" w:pos="4920"/>
        </w:tabs>
        <w:ind w:right="42"/>
        <w:rPr>
          <w:rFonts w:ascii="Arial Narrow" w:hAnsi="Arial Narrow" w:cs="Arial"/>
          <w:sz w:val="16"/>
          <w:szCs w:val="16"/>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sidR="00D83784">
        <w:rPr>
          <w:rFonts w:ascii="Arial Narrow" w:hAnsi="Arial Narrow" w:cs="Arial"/>
          <w:b/>
          <w:sz w:val="20"/>
        </w:rPr>
        <w:t xml:space="preserve">Hospitality – </w:t>
      </w:r>
      <w:r w:rsidR="00D15014">
        <w:rPr>
          <w:rFonts w:ascii="Arial Narrow" w:hAnsi="Arial Narrow" w:cs="Arial"/>
          <w:b/>
          <w:sz w:val="20"/>
        </w:rPr>
        <w:t xml:space="preserve">Food &amp; Beverage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Default="00D2247D" w:rsidP="00D2247D">
      <w:pPr>
        <w:tabs>
          <w:tab w:val="left" w:pos="426"/>
          <w:tab w:val="right" w:pos="2636"/>
        </w:tabs>
        <w:ind w:left="426" w:hanging="426"/>
        <w:rPr>
          <w:rFonts w:ascii="Arial Narrow" w:hAnsi="Arial Narrow" w:cs="Arial"/>
          <w:b/>
          <w:sz w:val="8"/>
          <w:szCs w:val="8"/>
        </w:rPr>
      </w:pPr>
    </w:p>
    <w:p w:rsidR="00485B3E" w:rsidRDefault="00485B3E" w:rsidP="00485B3E">
      <w:pPr>
        <w:tabs>
          <w:tab w:val="left" w:pos="426"/>
          <w:tab w:val="right" w:pos="2636"/>
        </w:tabs>
        <w:ind w:left="426" w:hanging="426"/>
        <w:rPr>
          <w:rFonts w:ascii="Arial Narrow" w:hAnsi="Arial Narrow" w:cs="Arial"/>
          <w:b/>
          <w:sz w:val="20"/>
        </w:rPr>
      </w:pPr>
      <w:r>
        <w:rPr>
          <w:rFonts w:ascii="Arial Narrow" w:hAnsi="Arial Narrow" w:cs="Arial"/>
          <w:b/>
          <w:sz w:val="20"/>
        </w:rPr>
        <w:t>Entry Pathway:</w:t>
      </w: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485B3E" w:rsidRPr="00485B3E" w:rsidTr="0003322E">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485B3E" w:rsidRPr="00485B3E" w:rsidRDefault="00485B3E" w:rsidP="0003322E">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485B3E" w:rsidRPr="00485B3E" w:rsidRDefault="00485B3E" w:rsidP="0003322E">
            <w:pPr>
              <w:tabs>
                <w:tab w:val="left" w:pos="426"/>
                <w:tab w:val="right" w:pos="2636"/>
              </w:tabs>
              <w:rPr>
                <w:rFonts w:ascii="Arial Narrow" w:hAnsi="Arial Narrow" w:cs="Arial"/>
                <w:sz w:val="20"/>
              </w:rPr>
            </w:pPr>
            <w:r w:rsidRPr="00485B3E">
              <w:rPr>
                <w:rFonts w:ascii="Arial Narrow" w:hAnsi="Arial Narrow" w:cs="Arial"/>
                <w:sz w:val="20"/>
              </w:rPr>
              <w:t>Accreditation to deliver Food Technology</w:t>
            </w:r>
          </w:p>
        </w:tc>
      </w:tr>
    </w:tbl>
    <w:p w:rsidR="00485B3E" w:rsidRPr="00485B3E" w:rsidRDefault="00485B3E" w:rsidP="00485B3E">
      <w:pPr>
        <w:tabs>
          <w:tab w:val="left" w:pos="426"/>
          <w:tab w:val="right" w:pos="2636"/>
        </w:tabs>
        <w:ind w:left="426" w:hanging="426"/>
        <w:rPr>
          <w:rFonts w:ascii="Arial Narrow" w:hAnsi="Arial Narrow" w:cs="Arial"/>
          <w:sz w:val="16"/>
          <w:szCs w:val="16"/>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485B3E" w:rsidRPr="00485B3E" w:rsidTr="0003322E">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485B3E" w:rsidRPr="00485B3E" w:rsidRDefault="00485B3E" w:rsidP="0003322E">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485B3E" w:rsidRPr="00485B3E" w:rsidRDefault="00485B3E" w:rsidP="0003322E">
            <w:pPr>
              <w:tabs>
                <w:tab w:val="left" w:pos="426"/>
                <w:tab w:val="right" w:pos="2636"/>
              </w:tabs>
              <w:rPr>
                <w:rFonts w:ascii="Arial Narrow" w:hAnsi="Arial Narrow" w:cs="Arial"/>
                <w:sz w:val="20"/>
              </w:rPr>
            </w:pPr>
            <w:r w:rsidRPr="00485B3E">
              <w:rPr>
                <w:rFonts w:ascii="Arial Narrow" w:hAnsi="Arial Narrow" w:cs="Arial"/>
                <w:sz w:val="20"/>
              </w:rPr>
              <w:t>AQF qualification aligned to hospitality or catering</w:t>
            </w:r>
          </w:p>
        </w:tc>
      </w:tr>
    </w:tbl>
    <w:p w:rsidR="00485B3E" w:rsidRPr="00485B3E" w:rsidRDefault="00485B3E" w:rsidP="00485B3E">
      <w:pPr>
        <w:tabs>
          <w:tab w:val="left" w:pos="426"/>
          <w:tab w:val="right" w:pos="2636"/>
        </w:tabs>
        <w:ind w:left="426" w:hanging="426"/>
        <w:rPr>
          <w:rFonts w:ascii="Arial Narrow" w:hAnsi="Arial Narrow" w:cs="Arial"/>
          <w:sz w:val="16"/>
          <w:szCs w:val="16"/>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485B3E" w:rsidRPr="00485B3E" w:rsidTr="0003322E">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485B3E" w:rsidRPr="00485B3E" w:rsidRDefault="00485B3E" w:rsidP="0003322E">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485B3E" w:rsidRPr="00485B3E" w:rsidRDefault="00485B3E" w:rsidP="0003322E">
            <w:pPr>
              <w:tabs>
                <w:tab w:val="left" w:pos="426"/>
                <w:tab w:val="right" w:pos="2636"/>
              </w:tabs>
              <w:rPr>
                <w:rFonts w:ascii="Arial Narrow" w:hAnsi="Arial Narrow" w:cs="Arial"/>
                <w:sz w:val="20"/>
              </w:rPr>
            </w:pPr>
            <w:r w:rsidRPr="00485B3E">
              <w:rPr>
                <w:rFonts w:ascii="Arial Narrow" w:hAnsi="Arial Narrow" w:cs="Arial"/>
                <w:sz w:val="20"/>
              </w:rPr>
              <w:t>Recent &amp; relevant hospitality industry experience</w:t>
            </w:r>
          </w:p>
        </w:tc>
      </w:tr>
    </w:tbl>
    <w:p w:rsidR="00485B3E" w:rsidRPr="00485B3E" w:rsidRDefault="00485B3E" w:rsidP="00485B3E">
      <w:pPr>
        <w:tabs>
          <w:tab w:val="left" w:pos="426"/>
          <w:tab w:val="right" w:pos="2636"/>
        </w:tabs>
        <w:ind w:left="426" w:hanging="426"/>
        <w:rPr>
          <w:rFonts w:ascii="Arial Narrow" w:hAnsi="Arial Narrow" w:cs="Arial"/>
          <w:b/>
          <w:sz w:val="16"/>
          <w:szCs w:val="16"/>
        </w:rPr>
      </w:pPr>
    </w:p>
    <w:p w:rsidR="00F275A1" w:rsidRPr="004256C0" w:rsidRDefault="00F275A1"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Default="00230988" w:rsidP="00230988">
      <w:pPr>
        <w:tabs>
          <w:tab w:val="left" w:pos="426"/>
          <w:tab w:val="right" w:pos="2636"/>
        </w:tabs>
        <w:rPr>
          <w:rFonts w:ascii="Arial Narrow" w:hAnsi="Arial Narrow" w:cs="Arial"/>
          <w:sz w:val="8"/>
          <w:szCs w:val="16"/>
        </w:rPr>
      </w:pPr>
    </w:p>
    <w:p w:rsidR="00F275A1" w:rsidRPr="00763D1B" w:rsidRDefault="00F275A1" w:rsidP="00230988">
      <w:pPr>
        <w:tabs>
          <w:tab w:val="left" w:pos="426"/>
          <w:tab w:val="right" w:pos="2636"/>
        </w:tabs>
        <w:rPr>
          <w:rFonts w:ascii="Arial Narrow" w:hAnsi="Arial Narrow" w:cs="Arial"/>
          <w:sz w:val="8"/>
          <w:szCs w:val="16"/>
        </w:rPr>
      </w:pPr>
    </w:p>
    <w:p w:rsidR="00CC77C6" w:rsidRPr="004256C0" w:rsidRDefault="00CC77C6" w:rsidP="005E4296">
      <w:pPr>
        <w:tabs>
          <w:tab w:val="left" w:pos="426"/>
          <w:tab w:val="right" w:pos="2636"/>
        </w:tabs>
        <w:rPr>
          <w:rFonts w:ascii="Arial Narrow" w:hAnsi="Arial Narrow" w:cs="Arial"/>
          <w:b/>
          <w:sz w:val="16"/>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76690E" w:rsidRPr="000E5896" w:rsidRDefault="0076690E" w:rsidP="0076690E">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76690E" w:rsidRDefault="0076690E" w:rsidP="0076690E">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76690E" w:rsidRPr="000E5896" w:rsidTr="001B2BAE">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76690E" w:rsidRPr="000E5896" w:rsidRDefault="0076690E" w:rsidP="001B2BAE">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76690E" w:rsidRPr="00D2247D" w:rsidRDefault="0076690E" w:rsidP="001B2BAE">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76690E" w:rsidRDefault="0076690E" w:rsidP="0076690E">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76690E" w:rsidRPr="000E5896" w:rsidRDefault="0076690E" w:rsidP="00266897">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266897" w:rsidP="00266897">
            <w:pPr>
              <w:tabs>
                <w:tab w:val="left" w:pos="252"/>
                <w:tab w:val="left" w:pos="372"/>
              </w:tabs>
              <w:spacing w:line="280" w:lineRule="atLeast"/>
              <w:ind w:left="-108" w:firstLine="108"/>
              <w:rPr>
                <w:rFonts w:ascii="Arial Narrow" w:hAnsi="Arial Narrow" w:cs="Arial"/>
                <w:sz w:val="20"/>
              </w:rPr>
            </w:pPr>
            <w:r>
              <w:rPr>
                <w:rFonts w:ascii="Arial Narrow" w:hAnsi="Arial Narrow" w:cs="Arial"/>
                <w:sz w:val="20"/>
              </w:rPr>
              <w:t xml:space="preserve">      </w:t>
            </w:r>
            <w:r w:rsidRPr="00E221DD">
              <w:rPr>
                <w:rFonts w:ascii="Arial Narrow" w:hAnsi="Arial Narrow" w:cs="Arial"/>
                <w:b/>
                <w:sz w:val="20"/>
              </w:rPr>
              <w:t>AND / OR</w:t>
            </w:r>
            <w:r w:rsidRPr="000E5896">
              <w:rPr>
                <w:rFonts w:ascii="Arial Narrow" w:hAnsi="Arial Narrow" w:cs="Arial"/>
                <w:sz w:val="20"/>
              </w:rPr>
              <w:t xml:space="preserve">  EXEMPTION from:</w:t>
            </w:r>
          </w:p>
        </w:tc>
      </w:tr>
    </w:tbl>
    <w:p w:rsidR="00266897" w:rsidRPr="000E5896" w:rsidRDefault="00266897"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D83784" w:rsidP="00763D1B">
            <w:pPr>
              <w:tabs>
                <w:tab w:val="left" w:pos="426"/>
                <w:tab w:val="right" w:pos="2636"/>
              </w:tabs>
              <w:rPr>
                <w:rFonts w:ascii="Arial Narrow" w:hAnsi="Arial Narrow" w:cs="Arial"/>
                <w:b/>
                <w:sz w:val="20"/>
              </w:rPr>
            </w:pPr>
            <w:r>
              <w:rPr>
                <w:rFonts w:ascii="Arial Narrow" w:hAnsi="Arial Narrow" w:cs="Arial"/>
                <w:b/>
                <w:sz w:val="20"/>
              </w:rPr>
              <w:t>Industry Placement and Assessment</w:t>
            </w:r>
            <w:r w:rsidR="00266897" w:rsidRPr="00D2247D">
              <w:rPr>
                <w:rFonts w:ascii="Arial Narrow" w:hAnsi="Arial Narrow" w:cs="Arial"/>
                <w:b/>
                <w:sz w:val="20"/>
              </w:rPr>
              <w:t xml:space="preserve"> </w:t>
            </w:r>
          </w:p>
        </w:tc>
      </w:tr>
    </w:tbl>
    <w:p w:rsidR="003954AF" w:rsidRDefault="003954AF" w:rsidP="003954AF">
      <w:pPr>
        <w:tabs>
          <w:tab w:val="left" w:pos="392"/>
          <w:tab w:val="right" w:pos="5107"/>
        </w:tabs>
        <w:ind w:left="108" w:firstLine="318"/>
        <w:rPr>
          <w:rFonts w:ascii="Arial Narrow" w:hAnsi="Arial Narrow" w:cs="Arial"/>
          <w:i/>
          <w:sz w:val="20"/>
        </w:rPr>
      </w:pPr>
      <w:r w:rsidRPr="000E5896">
        <w:rPr>
          <w:rFonts w:ascii="Arial Narrow" w:hAnsi="Arial Narrow" w:cs="Arial"/>
          <w:i/>
          <w:sz w:val="20"/>
        </w:rPr>
        <w:t xml:space="preserve">(Include </w:t>
      </w:r>
      <w:r>
        <w:rPr>
          <w:rFonts w:ascii="Arial Narrow" w:hAnsi="Arial Narrow" w:cs="Arial"/>
          <w:i/>
          <w:sz w:val="20"/>
        </w:rPr>
        <w:t xml:space="preserve">copy of job description, references and supporting </w:t>
      </w:r>
    </w:p>
    <w:p w:rsidR="003954AF" w:rsidRDefault="003954AF" w:rsidP="003954AF">
      <w:pPr>
        <w:tabs>
          <w:tab w:val="left" w:pos="392"/>
          <w:tab w:val="right" w:pos="5107"/>
        </w:tabs>
        <w:ind w:left="108" w:firstLine="318"/>
        <w:rPr>
          <w:rFonts w:ascii="Arial Narrow" w:hAnsi="Arial Narrow" w:cs="Arial"/>
          <w:i/>
          <w:sz w:val="20"/>
        </w:rPr>
      </w:pPr>
      <w:proofErr w:type="gramStart"/>
      <w:r>
        <w:rPr>
          <w:rFonts w:ascii="Arial Narrow" w:hAnsi="Arial Narrow" w:cs="Arial"/>
          <w:i/>
          <w:sz w:val="20"/>
        </w:rPr>
        <w:t>evidence</w:t>
      </w:r>
      <w:proofErr w:type="gramEnd"/>
      <w:r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3376D1" w:rsidRDefault="00266897" w:rsidP="00266897">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266897" w:rsidRPr="00164B1E" w:rsidRDefault="00266897" w:rsidP="00266897">
      <w:pPr>
        <w:tabs>
          <w:tab w:val="right" w:pos="2636"/>
        </w:tabs>
        <w:rPr>
          <w:rFonts w:ascii="Arial Narrow" w:hAnsi="Arial Narrow" w:cs="Arial"/>
          <w:b/>
          <w:sz w:val="8"/>
          <w:szCs w:val="8"/>
        </w:rPr>
      </w:pPr>
    </w:p>
    <w:p w:rsidR="00633BFA" w:rsidRDefault="00633BFA" w:rsidP="00266897">
      <w:pPr>
        <w:tabs>
          <w:tab w:val="right" w:pos="2636"/>
        </w:tabs>
        <w:rPr>
          <w:rFonts w:ascii="Arial Narrow" w:hAnsi="Arial Narrow" w:cs="Arial"/>
          <w:b/>
          <w:sz w:val="20"/>
        </w:rPr>
      </w:pPr>
    </w:p>
    <w:p w:rsidR="0061421E" w:rsidRPr="0061421E" w:rsidRDefault="0061421E" w:rsidP="00047474">
      <w:pPr>
        <w:tabs>
          <w:tab w:val="left" w:pos="392"/>
          <w:tab w:val="right" w:pos="5107"/>
        </w:tabs>
        <w:rPr>
          <w:rFonts w:ascii="Arial Narrow" w:hAnsi="Arial Narrow" w:cs="Arial"/>
          <w:sz w:val="20"/>
        </w:rPr>
        <w:sectPr w:rsidR="0061421E" w:rsidRPr="0061421E"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875F8B" w:rsidP="00E71514">
      <w:pPr>
        <w:tabs>
          <w:tab w:val="left" w:pos="240"/>
        </w:tabs>
        <w:spacing w:before="60"/>
        <w:jc w:val="both"/>
        <w:rPr>
          <w:rFonts w:ascii="Arial Narrow" w:hAnsi="Arial Narrow" w:cs="Arial"/>
          <w:sz w:val="8"/>
          <w:szCs w:val="8"/>
        </w:rPr>
      </w:pPr>
      <w:r w:rsidRPr="00875F8B">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B817AF" w:rsidRPr="0061421E" w:rsidRDefault="00B817AF"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B817AF" w:rsidRPr="0061421E" w:rsidRDefault="00B817AF"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C4054C">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w:t>
                  </w:r>
                  <w:r w:rsidR="00374CB1">
                    <w:rPr>
                      <w:rFonts w:ascii="Arial Narrow" w:hAnsi="Arial Narrow" w:cs="Arial"/>
                      <w:sz w:val="18"/>
                    </w:rPr>
                    <w:t>Department of Education and Communities</w:t>
                  </w:r>
                  <w:r w:rsidRPr="0061421E">
                    <w:rPr>
                      <w:rFonts w:ascii="Arial Narrow" w:hAnsi="Arial Narrow" w:cs="Arial"/>
                      <w:sz w:val="18"/>
                    </w:rPr>
                    <w:t xml:space="preserve">. It will be used by the NSW </w:t>
                  </w:r>
                  <w:r w:rsidR="00374CB1">
                    <w:rPr>
                      <w:rFonts w:ascii="Arial Narrow" w:hAnsi="Arial Narrow" w:cs="Arial"/>
                      <w:sz w:val="18"/>
                    </w:rPr>
                    <w:t>Department of Education and Communities</w:t>
                  </w:r>
                  <w:r w:rsidRPr="0061421E">
                    <w:rPr>
                      <w:rFonts w:ascii="Arial Narrow" w:hAnsi="Arial Narrow" w:cs="Arial"/>
                      <w:sz w:val="18"/>
                    </w:rPr>
                    <w:t xml:space="preserve"> for consideration of the applicant’s admission to the Program and ongoing participation in the Program.</w:t>
                  </w:r>
                </w:p>
                <w:p w:rsidR="00B817AF" w:rsidRPr="0061421E" w:rsidRDefault="00B817AF" w:rsidP="00E71514">
                  <w:pPr>
                    <w:tabs>
                      <w:tab w:val="left" w:pos="802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 xml:space="preserve">rogram and other purposes relevant to the proper and prudent management of the NSW </w:t>
                  </w:r>
                  <w:r w:rsidR="00374CB1">
                    <w:rPr>
                      <w:rFonts w:ascii="Arial Narrow" w:hAnsi="Arial Narrow" w:cs="Arial"/>
                      <w:sz w:val="18"/>
                    </w:rPr>
                    <w:t>Department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B817AF" w:rsidRPr="0061421E" w:rsidRDefault="00B817AF" w:rsidP="00E71514">
                  <w:pPr>
                    <w:tabs>
                      <w:tab w:val="left" w:pos="802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751DCA" w:rsidRDefault="00751DCA" w:rsidP="00E71514">
      <w:pPr>
        <w:tabs>
          <w:tab w:val="left" w:pos="240"/>
        </w:tabs>
        <w:spacing w:before="60"/>
        <w:jc w:val="both"/>
        <w:rPr>
          <w:rFonts w:ascii="Arial Narrow" w:hAnsi="Arial Narrow" w:cs="Arial"/>
          <w:sz w:val="8"/>
          <w:szCs w:val="8"/>
        </w:rPr>
      </w:pPr>
    </w:p>
    <w:p w:rsidR="00751DCA" w:rsidRDefault="00751DCA" w:rsidP="00E71514">
      <w:pPr>
        <w:tabs>
          <w:tab w:val="left" w:pos="240"/>
        </w:tabs>
        <w:spacing w:before="60"/>
        <w:jc w:val="both"/>
        <w:rPr>
          <w:rFonts w:ascii="Arial Narrow" w:hAnsi="Arial Narrow" w:cs="Arial"/>
          <w:sz w:val="8"/>
          <w:szCs w:val="8"/>
        </w:rPr>
      </w:pPr>
    </w:p>
    <w:p w:rsidR="00751DCA" w:rsidRDefault="00751DCA" w:rsidP="00E71514">
      <w:pPr>
        <w:tabs>
          <w:tab w:val="left" w:pos="240"/>
        </w:tabs>
        <w:spacing w:before="60"/>
        <w:jc w:val="both"/>
        <w:rPr>
          <w:rFonts w:ascii="Arial Narrow" w:hAnsi="Arial Narrow" w:cs="Arial"/>
          <w:sz w:val="8"/>
          <w:szCs w:val="8"/>
        </w:rPr>
      </w:pPr>
    </w:p>
    <w:p w:rsidR="0061421E" w:rsidRPr="0061421E" w:rsidRDefault="0061421E"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C4054C">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D83784">
        <w:rPr>
          <w:rFonts w:ascii="Arial Narrow" w:hAnsi="Arial Narrow" w:cs="Arial"/>
          <w:sz w:val="20"/>
        </w:rPr>
        <w:t xml:space="preserve">Hospitality – </w:t>
      </w:r>
      <w:r w:rsidR="00D15014">
        <w:rPr>
          <w:rFonts w:ascii="Arial Narrow" w:hAnsi="Arial Narrow" w:cs="Arial"/>
          <w:sz w:val="20"/>
        </w:rPr>
        <w:t>Food and Beverage</w:t>
      </w:r>
      <w:r w:rsidRPr="00D2247D">
        <w:rPr>
          <w:rFonts w:ascii="Arial Narrow" w:hAnsi="Arial Narrow" w:cs="Arial"/>
          <w:sz w:val="20"/>
        </w:rPr>
        <w:t xml:space="preserve"> industry </w:t>
      </w:r>
      <w:r w:rsidR="00633BFA">
        <w:rPr>
          <w:rFonts w:ascii="Arial Narrow" w:hAnsi="Arial Narrow" w:cs="Arial"/>
          <w:sz w:val="20"/>
        </w:rPr>
        <w:t xml:space="preserve">curriculum </w:t>
      </w:r>
      <w:r w:rsidRPr="00D2247D">
        <w:rPr>
          <w:rFonts w:ascii="Arial Narrow" w:hAnsi="Arial Narrow" w:cs="Arial"/>
          <w:sz w:val="20"/>
        </w:rPr>
        <w:t>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751DCA" w:rsidRDefault="00E71514" w:rsidP="00E71514">
      <w:pPr>
        <w:tabs>
          <w:tab w:val="left" w:pos="4500"/>
          <w:tab w:val="left" w:pos="5103"/>
        </w:tabs>
        <w:ind w:right="60"/>
        <w:jc w:val="both"/>
        <w:rPr>
          <w:rFonts w:ascii="Arial Narrow" w:hAnsi="Arial Narrow" w:cs="Arial"/>
          <w:sz w:val="16"/>
          <w:szCs w:val="16"/>
        </w:rPr>
      </w:pPr>
    </w:p>
    <w:p w:rsidR="00BC62AB" w:rsidRDefault="00E71514" w:rsidP="00BC62AB">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BC62AB">
        <w:rPr>
          <w:rFonts w:ascii="Arial Narrow" w:hAnsi="Arial Narrow" w:cs="Arial"/>
          <w:sz w:val="20"/>
        </w:rPr>
        <w:t xml:space="preserve"> </w:t>
      </w:r>
      <w:r w:rsidR="00BC62AB">
        <w:rPr>
          <w:rFonts w:ascii="Arial Narrow" w:hAnsi="Arial Narrow" w:cs="Arial"/>
          <w:b/>
          <w:sz w:val="20"/>
        </w:rPr>
        <w:t>VET Teacher Training will only pay the original enrolment fee for TAFE. Teachers who do not meet the TAFE deadlines will be responsible for any re-enrolment fees.</w:t>
      </w:r>
    </w:p>
    <w:p w:rsidR="00E71514" w:rsidRPr="00751DCA" w:rsidRDefault="00E71514" w:rsidP="00E71514">
      <w:pPr>
        <w:tabs>
          <w:tab w:val="left" w:pos="4500"/>
          <w:tab w:val="left" w:pos="5103"/>
        </w:tabs>
        <w:ind w:right="60"/>
        <w:jc w:val="both"/>
        <w:rPr>
          <w:rFonts w:ascii="Arial Narrow" w:hAnsi="Arial Narrow" w:cs="Arial"/>
          <w:sz w:val="16"/>
          <w:szCs w:val="16"/>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 xml:space="preserve">I certify that the information I have provided on this form is accurate and complete. In applying, I acknowledge that personal information about me will be provided to the NSW </w:t>
      </w:r>
      <w:r w:rsidR="00374CB1">
        <w:rPr>
          <w:rFonts w:ascii="Arial Narrow" w:hAnsi="Arial Narrow" w:cs="Arial"/>
          <w:sz w:val="20"/>
        </w:rPr>
        <w:t>Department of Education and Communities</w:t>
      </w:r>
      <w:r w:rsidRPr="00D2247D">
        <w:rPr>
          <w:rFonts w:ascii="Arial Narrow" w:hAnsi="Arial Narrow" w:cs="Arial"/>
          <w:sz w:val="20"/>
        </w:rPr>
        <w:t xml:space="preserve"> (</w:t>
      </w:r>
      <w:r w:rsidR="00374CB1">
        <w:rPr>
          <w:rFonts w:ascii="Arial Narrow" w:hAnsi="Arial Narrow" w:cs="Arial"/>
          <w:sz w:val="20"/>
        </w:rPr>
        <w:t>DEC</w:t>
      </w:r>
      <w:r w:rsidRPr="00D2247D">
        <w:rPr>
          <w:rFonts w:ascii="Arial Narrow" w:hAnsi="Arial Narrow" w:cs="Arial"/>
          <w:sz w:val="20"/>
        </w:rPr>
        <w:t xml:space="preserve">) and that in the interest of proper and prudent management of its training program, the </w:t>
      </w:r>
      <w:r w:rsidR="00374CB1">
        <w:rPr>
          <w:rFonts w:ascii="Arial Narrow" w:hAnsi="Arial Narrow" w:cs="Arial"/>
          <w:sz w:val="20"/>
        </w:rPr>
        <w:t>DEC</w:t>
      </w:r>
      <w:r w:rsidRPr="00D2247D">
        <w:rPr>
          <w:rFonts w:ascii="Arial Narrow" w:hAnsi="Arial Narrow" w:cs="Arial"/>
          <w:sz w:val="20"/>
        </w:rPr>
        <w:t xml:space="preserve"> may liaise with and share information about me with other education </w:t>
      </w:r>
      <w:smartTag w:uri="urn:schemas-microsoft-com:office:smarttags" w:element="PersonName">
        <w:r w:rsidRPr="00D2247D">
          <w:rPr>
            <w:rFonts w:ascii="Arial Narrow" w:hAnsi="Arial Narrow" w:cs="Arial"/>
            <w:sz w:val="20"/>
          </w:rPr>
          <w:t>au</w:t>
        </w:r>
      </w:smartTag>
      <w:r w:rsidRPr="00D2247D">
        <w:rPr>
          <w:rFonts w:ascii="Arial Narrow" w:hAnsi="Arial Narrow" w:cs="Arial"/>
          <w:sz w:val="20"/>
        </w:rPr>
        <w:t>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Pr="00751DCA" w:rsidRDefault="00E71514" w:rsidP="0061421E">
            <w:pPr>
              <w:spacing w:line="20" w:lineRule="atLeast"/>
              <w:ind w:left="-108"/>
              <w:jc w:val="both"/>
              <w:rPr>
                <w:rFonts w:ascii="Arial Narrow" w:hAnsi="Arial Narrow" w:cs="Arial"/>
                <w:sz w:val="16"/>
                <w:szCs w:val="16"/>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E75C26">
              <w:rPr>
                <w:rFonts w:ascii="Arial Narrow" w:hAnsi="Arial Narrow" w:cs="Arial"/>
                <w:b/>
                <w:i/>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047474">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Pr>
                <w:rFonts w:ascii="Arial Narrow" w:hAnsi="Arial Narrow" w:cs="Arial"/>
                <w:sz w:val="20"/>
              </w:rPr>
              <w:t xml:space="preserve"> including my university academic transcript</w:t>
            </w:r>
            <w:r w:rsidR="00047474">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Default="00E71514" w:rsidP="00751DCA">
      <w:pPr>
        <w:rPr>
          <w:sz w:val="4"/>
          <w:szCs w:val="4"/>
        </w:rPr>
      </w:pPr>
    </w:p>
    <w:p w:rsidR="00052C97" w:rsidRDefault="00052C97" w:rsidP="00052C97">
      <w:pPr>
        <w:pBdr>
          <w:top w:val="single" w:sz="6" w:space="0" w:color="auto"/>
          <w:left w:val="single" w:sz="6" w:space="0" w:color="auto"/>
          <w:bottom w:val="single" w:sz="6" w:space="0" w:color="auto"/>
          <w:right w:val="single" w:sz="6" w:space="0" w:color="auto"/>
        </w:pBdr>
        <w:shd w:val="solid" w:color="CDCDCD" w:fill="D9D9D9"/>
        <w:tabs>
          <w:tab w:val="center" w:pos="4513"/>
        </w:tabs>
        <w:jc w:val="center"/>
        <w:rPr>
          <w:rFonts w:ascii="Arial Narrow" w:hAnsi="Arial Narrow" w:cs="Arial"/>
          <w:b/>
          <w:sz w:val="32"/>
          <w:szCs w:val="32"/>
        </w:rPr>
      </w:pPr>
      <w:r>
        <w:rPr>
          <w:rFonts w:ascii="Arial Narrow" w:hAnsi="Arial Narrow" w:cs="Arial"/>
          <w:b/>
          <w:sz w:val="32"/>
          <w:szCs w:val="32"/>
        </w:rPr>
        <w:lastRenderedPageBreak/>
        <w:t>Hospitality Application Guidelines</w:t>
      </w:r>
    </w:p>
    <w:p w:rsidR="00052C97" w:rsidRDefault="00052C97" w:rsidP="00052C97">
      <w:pPr>
        <w:jc w:val="both"/>
        <w:rPr>
          <w:rFonts w:ascii="Arial Narrow" w:hAnsi="Arial Narrow"/>
          <w:b/>
        </w:rPr>
      </w:pPr>
      <w:r>
        <w:rPr>
          <w:rFonts w:ascii="Arial Narrow" w:hAnsi="Arial Narrow"/>
          <w:b/>
          <w:noProof/>
          <w:lang w:eastAsia="en-AU"/>
        </w:rPr>
        <w:drawing>
          <wp:anchor distT="0" distB="0" distL="114300" distR="114300" simplePos="0" relativeHeight="251662336" behindDoc="1" locked="0" layoutInCell="1" allowOverlap="0">
            <wp:simplePos x="0" y="0"/>
            <wp:positionH relativeFrom="column">
              <wp:posOffset>4926965</wp:posOffset>
            </wp:positionH>
            <wp:positionV relativeFrom="paragraph">
              <wp:posOffset>47625</wp:posOffset>
            </wp:positionV>
            <wp:extent cx="1524000" cy="485775"/>
            <wp:effectExtent l="19050" t="0" r="0" b="0"/>
            <wp:wrapSquare wrapText="bothSides"/>
            <wp:docPr id="1"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7" cstate="print"/>
                    <a:srcRect/>
                    <a:stretch>
                      <a:fillRect/>
                    </a:stretch>
                  </pic:blipFill>
                  <pic:spPr bwMode="auto">
                    <a:xfrm>
                      <a:off x="0" y="0"/>
                      <a:ext cx="1524000" cy="485775"/>
                    </a:xfrm>
                    <a:prstGeom prst="rect">
                      <a:avLst/>
                    </a:prstGeom>
                    <a:noFill/>
                    <a:ln w="9525">
                      <a:noFill/>
                      <a:miter lim="800000"/>
                      <a:headEnd/>
                      <a:tailEnd/>
                    </a:ln>
                  </pic:spPr>
                </pic:pic>
              </a:graphicData>
            </a:graphic>
          </wp:anchor>
        </w:drawing>
      </w:r>
      <w:r>
        <w:rPr>
          <w:rFonts w:ascii="Arial Narrow" w:hAnsi="Arial Narrow"/>
          <w:b/>
        </w:rPr>
        <w:t>Courses:</w:t>
      </w:r>
    </w:p>
    <w:p w:rsidR="00052C97" w:rsidRDefault="00052C97" w:rsidP="00052C97">
      <w:pPr>
        <w:jc w:val="both"/>
        <w:rPr>
          <w:rFonts w:ascii="Arial Narrow" w:hAnsi="Arial Narrow"/>
          <w:b/>
        </w:rPr>
      </w:pPr>
      <w:r>
        <w:rPr>
          <w:rFonts w:ascii="Arial Narrow" w:hAnsi="Arial Narrow"/>
          <w:b/>
        </w:rPr>
        <w:t>CERTIFICATE I Hospitality (Kitchen Operations) SIT10307</w:t>
      </w:r>
      <w:r>
        <w:rPr>
          <w:rFonts w:ascii="Arial" w:hAnsi="Arial" w:cs="Arial"/>
          <w:b/>
        </w:rPr>
        <w:t>¹</w:t>
      </w:r>
    </w:p>
    <w:p w:rsidR="00052C97" w:rsidRDefault="00052C97" w:rsidP="00052C97">
      <w:pPr>
        <w:jc w:val="both"/>
        <w:rPr>
          <w:rFonts w:ascii="Arial Narrow" w:hAnsi="Arial Narrow"/>
          <w:b/>
        </w:rPr>
      </w:pPr>
      <w:r>
        <w:rPr>
          <w:rFonts w:ascii="Arial Narrow" w:hAnsi="Arial Narrow"/>
          <w:b/>
        </w:rPr>
        <w:t>CERTIFICATE II Hospitality (Kitchen Operations) SIT20307</w:t>
      </w:r>
      <w:r>
        <w:rPr>
          <w:rFonts w:ascii="Arial" w:hAnsi="Arial" w:cs="Arial"/>
          <w:b/>
        </w:rPr>
        <w:t>²</w:t>
      </w:r>
      <w:r>
        <w:rPr>
          <w:rFonts w:ascii="Arial Narrow" w:hAnsi="Arial Narrow"/>
          <w:b/>
        </w:rPr>
        <w:t xml:space="preserve"> or</w:t>
      </w:r>
    </w:p>
    <w:p w:rsidR="00052C97" w:rsidRDefault="00052C97" w:rsidP="00052C97">
      <w:pPr>
        <w:jc w:val="both"/>
        <w:rPr>
          <w:rFonts w:ascii="Arial Narrow" w:hAnsi="Arial Narrow"/>
          <w:b/>
        </w:rPr>
      </w:pPr>
      <w:r>
        <w:rPr>
          <w:rFonts w:ascii="Arial Narrow" w:hAnsi="Arial Narrow"/>
          <w:b/>
        </w:rPr>
        <w:t>CERTIFICATE II Hospitality SIT20207</w:t>
      </w:r>
      <w:r>
        <w:rPr>
          <w:rFonts w:ascii="Arial" w:hAnsi="Arial" w:cs="Arial"/>
          <w:b/>
        </w:rPr>
        <w:t>³</w:t>
      </w:r>
    </w:p>
    <w:p w:rsidR="00052C97" w:rsidRPr="00FD5303" w:rsidRDefault="00052C97" w:rsidP="00052C97">
      <w:pPr>
        <w:pBdr>
          <w:bottom w:val="single" w:sz="12" w:space="1" w:color="auto"/>
        </w:pBdr>
        <w:jc w:val="center"/>
        <w:rPr>
          <w:rFonts w:ascii="Arial Narrow" w:hAnsi="Arial Narrow"/>
          <w:b/>
          <w:i/>
          <w:sz w:val="18"/>
          <w:szCs w:val="18"/>
        </w:rPr>
      </w:pPr>
      <w:r>
        <w:rPr>
          <w:rFonts w:ascii="Arial Narrow" w:hAnsi="Arial Narrow"/>
          <w:b/>
          <w:i/>
          <w:sz w:val="18"/>
          <w:szCs w:val="18"/>
        </w:rPr>
        <w:t>1.</w:t>
      </w:r>
      <w:r w:rsidRPr="00FD5303">
        <w:rPr>
          <w:rFonts w:ascii="Arial Narrow" w:hAnsi="Arial Narrow"/>
          <w:b/>
          <w:i/>
          <w:sz w:val="18"/>
          <w:szCs w:val="18"/>
        </w:rPr>
        <w:t xml:space="preserve"> </w:t>
      </w:r>
      <w:proofErr w:type="gramStart"/>
      <w:r w:rsidRPr="00FD5303">
        <w:rPr>
          <w:rFonts w:ascii="Arial Narrow" w:hAnsi="Arial Narrow"/>
          <w:b/>
          <w:i/>
          <w:sz w:val="18"/>
          <w:szCs w:val="18"/>
        </w:rPr>
        <w:t>For</w:t>
      </w:r>
      <w:proofErr w:type="gramEnd"/>
      <w:r w:rsidRPr="00FD5303">
        <w:rPr>
          <w:rFonts w:ascii="Arial Narrow" w:hAnsi="Arial Narrow"/>
          <w:b/>
          <w:i/>
          <w:sz w:val="18"/>
          <w:szCs w:val="18"/>
        </w:rPr>
        <w:t xml:space="preserve"> commercial cookery </w:t>
      </w:r>
      <w:r w:rsidRPr="00FD5303">
        <w:rPr>
          <w:rFonts w:ascii="Arial Narrow" w:hAnsi="Arial Narrow"/>
          <w:b/>
          <w:i/>
          <w:sz w:val="18"/>
          <w:szCs w:val="18"/>
          <w:u w:val="single"/>
        </w:rPr>
        <w:t>and</w:t>
      </w:r>
      <w:r w:rsidRPr="00FD5303">
        <w:rPr>
          <w:rFonts w:ascii="Arial Narrow" w:hAnsi="Arial Narrow"/>
          <w:b/>
          <w:i/>
          <w:sz w:val="18"/>
          <w:szCs w:val="18"/>
        </w:rPr>
        <w:t xml:space="preserve"> food and beverage stream  </w:t>
      </w:r>
      <w:r>
        <w:rPr>
          <w:rFonts w:ascii="Arial Narrow" w:hAnsi="Arial Narrow"/>
          <w:b/>
          <w:i/>
          <w:sz w:val="18"/>
          <w:szCs w:val="18"/>
        </w:rPr>
        <w:t xml:space="preserve"> 2.</w:t>
      </w:r>
      <w:r w:rsidRPr="00FD5303">
        <w:rPr>
          <w:rFonts w:ascii="Arial Narrow" w:hAnsi="Arial Narrow"/>
          <w:b/>
          <w:i/>
          <w:sz w:val="18"/>
          <w:szCs w:val="18"/>
        </w:rPr>
        <w:t>Commercial cookery stream   3. Food and Beverage stream</w:t>
      </w:r>
    </w:p>
    <w:p w:rsidR="00052C97" w:rsidRPr="00BE685F" w:rsidRDefault="00052C97" w:rsidP="00052C97">
      <w:pPr>
        <w:jc w:val="both"/>
        <w:rPr>
          <w:rFonts w:ascii="Arial Narrow" w:hAnsi="Arial Narrow"/>
          <w:sz w:val="16"/>
          <w:szCs w:val="16"/>
        </w:rPr>
      </w:pP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sz w:val="16"/>
          <w:szCs w:val="16"/>
        </w:rPr>
        <w:pict>
          <v:rect id="_x0000_s1204" style="position:absolute;left:0;text-align:left;margin-left:-2.05pt;margin-top:1.55pt;width:519pt;height:149.3pt;z-index:-251658240;mso-position-horizontal-relative:text;mso-position-vertical-relative:text"/>
        </w:pict>
      </w:r>
    </w:p>
    <w:p w:rsidR="00052C97" w:rsidRDefault="00052C97" w:rsidP="00052C97">
      <w:pPr>
        <w:jc w:val="both"/>
        <w:rPr>
          <w:rFonts w:ascii="Arial Narrow" w:hAnsi="Arial Narrow"/>
        </w:rPr>
      </w:pPr>
      <w:r>
        <w:rPr>
          <w:rFonts w:ascii="Arial Narrow" w:hAnsi="Arial Narrow"/>
        </w:rPr>
        <w:t xml:space="preserve"> Entry Requirements:</w:t>
      </w:r>
    </w:p>
    <w:p w:rsidR="00052C97" w:rsidRPr="00BE685F" w:rsidRDefault="00052C97" w:rsidP="00052C97">
      <w:pPr>
        <w:jc w:val="both"/>
        <w:rPr>
          <w:rFonts w:ascii="Arial Narrow" w:hAnsi="Arial Narrow"/>
          <w:sz w:val="8"/>
          <w:szCs w:val="8"/>
        </w:rPr>
      </w:pPr>
    </w:p>
    <w:p w:rsidR="00052C97" w:rsidRDefault="00052C97" w:rsidP="00052C97">
      <w:pPr>
        <w:pStyle w:val="ListParagraph"/>
        <w:numPr>
          <w:ilvl w:val="0"/>
          <w:numId w:val="40"/>
        </w:numPr>
        <w:rPr>
          <w:rFonts w:ascii="Arial Narrow" w:hAnsi="Arial Narrow"/>
        </w:rPr>
      </w:pPr>
      <w:r w:rsidRPr="00AD03E0">
        <w:rPr>
          <w:rFonts w:ascii="Arial Narrow" w:hAnsi="Arial Narrow"/>
        </w:rPr>
        <w:t xml:space="preserve">Accreditation to deliver Food Technology: Staffing code FTY </w:t>
      </w:r>
    </w:p>
    <w:p w:rsidR="00052C97" w:rsidRPr="00AD03E0" w:rsidRDefault="00052C97" w:rsidP="00052C97">
      <w:pPr>
        <w:pStyle w:val="ListParagraph"/>
        <w:jc w:val="center"/>
        <w:rPr>
          <w:rFonts w:ascii="Arial Narrow" w:hAnsi="Arial Narrow"/>
        </w:rPr>
      </w:pPr>
      <w:proofErr w:type="gramStart"/>
      <w:r w:rsidRPr="00AD03E0">
        <w:rPr>
          <w:rFonts w:ascii="Arial Narrow" w:hAnsi="Arial Narrow"/>
        </w:rPr>
        <w:t>or</w:t>
      </w:r>
      <w:proofErr w:type="gramEnd"/>
    </w:p>
    <w:p w:rsidR="00052C97" w:rsidRDefault="00052C97" w:rsidP="00052C97">
      <w:pPr>
        <w:pStyle w:val="ListParagraph"/>
        <w:numPr>
          <w:ilvl w:val="0"/>
          <w:numId w:val="40"/>
        </w:numPr>
        <w:rPr>
          <w:rFonts w:ascii="Arial Narrow" w:hAnsi="Arial Narrow"/>
        </w:rPr>
      </w:pPr>
      <w:r w:rsidRPr="00AD03E0">
        <w:rPr>
          <w:rFonts w:ascii="Arial Narrow" w:hAnsi="Arial Narrow"/>
        </w:rPr>
        <w:t xml:space="preserve">Current Australian Qualifications Framework (AQF) qualification aligned to hospitality or catering </w:t>
      </w:r>
    </w:p>
    <w:p w:rsidR="00052C97" w:rsidRPr="00AD03E0" w:rsidRDefault="00052C97" w:rsidP="00052C97">
      <w:pPr>
        <w:ind w:left="720"/>
        <w:jc w:val="center"/>
        <w:rPr>
          <w:rFonts w:ascii="Arial Narrow" w:hAnsi="Arial Narrow"/>
        </w:rPr>
      </w:pPr>
      <w:proofErr w:type="gramStart"/>
      <w:r w:rsidRPr="00AD03E0">
        <w:rPr>
          <w:rFonts w:ascii="Arial Narrow" w:hAnsi="Arial Narrow"/>
        </w:rPr>
        <w:t>or</w:t>
      </w:r>
      <w:proofErr w:type="gramEnd"/>
    </w:p>
    <w:p w:rsidR="00052C97" w:rsidRDefault="00052C97" w:rsidP="00052C97">
      <w:pPr>
        <w:pStyle w:val="ListParagraph"/>
        <w:numPr>
          <w:ilvl w:val="0"/>
          <w:numId w:val="40"/>
        </w:numPr>
        <w:jc w:val="both"/>
        <w:rPr>
          <w:rFonts w:ascii="Arial Narrow" w:hAnsi="Arial Narrow"/>
        </w:rPr>
      </w:pPr>
      <w:r>
        <w:rPr>
          <w:rFonts w:ascii="Arial Narrow" w:hAnsi="Arial Narrow"/>
        </w:rPr>
        <w:t xml:space="preserve">Recent and relevant experience in the hospitality industry </w:t>
      </w:r>
    </w:p>
    <w:p w:rsidR="00052C97" w:rsidRPr="00BE685F" w:rsidRDefault="00052C97" w:rsidP="00052C97">
      <w:pPr>
        <w:pStyle w:val="ListParagraph"/>
        <w:jc w:val="both"/>
        <w:rPr>
          <w:rFonts w:ascii="Arial Narrow" w:hAnsi="Arial Narrow"/>
          <w:sz w:val="16"/>
          <w:szCs w:val="16"/>
        </w:rPr>
      </w:pPr>
    </w:p>
    <w:p w:rsidR="00052C97" w:rsidRDefault="00052C97" w:rsidP="00052C97">
      <w:pPr>
        <w:pStyle w:val="ListParagraph"/>
        <w:jc w:val="both"/>
        <w:rPr>
          <w:rFonts w:ascii="Arial Narrow" w:hAnsi="Arial Narrow"/>
        </w:rPr>
      </w:pPr>
      <w:r>
        <w:rPr>
          <w:rFonts w:ascii="Arial Narrow" w:hAnsi="Arial Narrow"/>
        </w:rPr>
        <w:t xml:space="preserve">If you meet any </w:t>
      </w:r>
      <w:r w:rsidRPr="00AD03E0">
        <w:rPr>
          <w:rFonts w:ascii="Arial Narrow" w:hAnsi="Arial Narrow"/>
          <w:u w:val="single"/>
        </w:rPr>
        <w:t>one</w:t>
      </w:r>
      <w:r>
        <w:rPr>
          <w:rFonts w:ascii="Arial Narrow" w:hAnsi="Arial Narrow"/>
        </w:rPr>
        <w:t xml:space="preserve"> of the entry requirements, complete a Commercial Cookery or Food and Beverage 2012 Application Form and send this to your Regional Vocational Education Consultant</w:t>
      </w:r>
    </w:p>
    <w:p w:rsidR="00052C97" w:rsidRPr="000A03CD" w:rsidRDefault="00052C97" w:rsidP="00052C97">
      <w:pPr>
        <w:jc w:val="both"/>
        <w:rPr>
          <w:rFonts w:ascii="Arial Narrow" w:hAnsi="Arial Narrow"/>
          <w:sz w:val="16"/>
          <w:szCs w:val="16"/>
        </w:rPr>
      </w:pPr>
    </w:p>
    <w:p w:rsidR="00052C97" w:rsidRPr="00C969E3" w:rsidRDefault="00052C97" w:rsidP="00052C97">
      <w:pPr>
        <w:jc w:val="both"/>
        <w:rPr>
          <w:rFonts w:ascii="Arial Narrow" w:hAnsi="Arial Narrow"/>
          <w:b/>
          <w:sz w:val="16"/>
          <w:szCs w:val="16"/>
        </w:rPr>
      </w:pPr>
    </w:p>
    <w:p w:rsidR="00052C97" w:rsidRPr="00D37499" w:rsidRDefault="00052C97" w:rsidP="00052C97">
      <w:pPr>
        <w:jc w:val="both"/>
        <w:rPr>
          <w:rFonts w:ascii="Arial Narrow" w:hAnsi="Arial Narrow"/>
          <w:b/>
        </w:rPr>
      </w:pPr>
      <w:r>
        <w:rPr>
          <w:rFonts w:ascii="Arial Narrow" w:hAnsi="Arial Narrow"/>
          <w:b/>
        </w:rPr>
        <w:t>When applying for a place i</w:t>
      </w:r>
      <w:r w:rsidRPr="00D37499">
        <w:rPr>
          <w:rFonts w:ascii="Arial Narrow" w:hAnsi="Arial Narrow"/>
          <w:b/>
        </w:rPr>
        <w:t xml:space="preserve">n the Hospitality Training Program applicants need to </w:t>
      </w:r>
      <w:r>
        <w:rPr>
          <w:rFonts w:ascii="Arial Narrow" w:hAnsi="Arial Narrow"/>
          <w:b/>
        </w:rPr>
        <w:t>commit to the following:</w:t>
      </w:r>
    </w:p>
    <w:p w:rsidR="00052C97" w:rsidRPr="00052C97" w:rsidRDefault="00052C97" w:rsidP="00052C97">
      <w:pPr>
        <w:jc w:val="both"/>
        <w:rPr>
          <w:rFonts w:ascii="Arial Narrow" w:hAnsi="Arial Narrow"/>
          <w:sz w:val="8"/>
          <w:szCs w:val="8"/>
        </w:rPr>
      </w:pPr>
    </w:p>
    <w:p w:rsidR="00052C97" w:rsidRPr="00D37499" w:rsidRDefault="00052C97" w:rsidP="00052C97">
      <w:pPr>
        <w:jc w:val="both"/>
        <w:rPr>
          <w:rFonts w:ascii="Arial Narrow" w:hAnsi="Arial Narrow"/>
          <w:b/>
        </w:rPr>
      </w:pPr>
      <w:r>
        <w:rPr>
          <w:rFonts w:ascii="Arial Narrow" w:hAnsi="Arial Narrow"/>
          <w:b/>
        </w:rPr>
        <w:t>1</w:t>
      </w:r>
      <w:r w:rsidRPr="00D37499">
        <w:rPr>
          <w:rFonts w:ascii="Arial Narrow" w:hAnsi="Arial Narrow"/>
          <w:b/>
        </w:rPr>
        <w:t>. Training Timeline Semester 1</w:t>
      </w:r>
      <w:r>
        <w:rPr>
          <w:rFonts w:ascii="Arial Narrow" w:hAnsi="Arial Narrow"/>
          <w:b/>
        </w:rPr>
        <w:t>, 2012</w:t>
      </w:r>
    </w:p>
    <w:p w:rsidR="00052C97" w:rsidRPr="00BE685F" w:rsidRDefault="00052C97" w:rsidP="00052C97">
      <w:pPr>
        <w:rPr>
          <w:b/>
          <w:i/>
          <w:sz w:val="8"/>
          <w:szCs w:val="8"/>
        </w:rPr>
      </w:pPr>
    </w:p>
    <w:p w:rsidR="00052C97" w:rsidRPr="00897928" w:rsidRDefault="00052C97" w:rsidP="00052C97">
      <w:pPr>
        <w:jc w:val="both"/>
        <w:rPr>
          <w:rFonts w:ascii="Arial Narrow" w:hAnsi="Arial Narrow"/>
          <w:b/>
          <w:i/>
          <w:sz w:val="22"/>
          <w:szCs w:val="22"/>
        </w:rPr>
      </w:pPr>
      <w:r w:rsidRPr="00897928">
        <w:rPr>
          <w:rFonts w:ascii="Arial Narrow" w:hAnsi="Arial Narrow"/>
          <w:b/>
          <w:i/>
          <w:sz w:val="22"/>
          <w:szCs w:val="22"/>
        </w:rPr>
        <w:t xml:space="preserve">IF YOU ARE UNABLE TO COMMIT TO ATTENDING TRAINING ON THE DATES INDICATED BELOW </w:t>
      </w:r>
      <w:r w:rsidRPr="00897928">
        <w:rPr>
          <w:rFonts w:ascii="Arial Narrow" w:hAnsi="Arial Narrow"/>
          <w:b/>
          <w:i/>
          <w:sz w:val="22"/>
          <w:szCs w:val="22"/>
          <w:u w:val="single"/>
        </w:rPr>
        <w:t>AND</w:t>
      </w:r>
      <w:r w:rsidRPr="00897928">
        <w:rPr>
          <w:rFonts w:ascii="Arial Narrow" w:hAnsi="Arial Narrow"/>
          <w:b/>
          <w:i/>
          <w:sz w:val="22"/>
          <w:szCs w:val="22"/>
        </w:rPr>
        <w:t xml:space="preserve"> MEETING THE SUBMISSION REQUIREMENTS FOR THE ON-LINE UNITS OF COMPETENCY FOR THE ENTIRE SEMESTER, </w:t>
      </w:r>
      <w:r w:rsidRPr="00897928">
        <w:rPr>
          <w:rFonts w:ascii="Arial Narrow" w:hAnsi="Arial Narrow"/>
          <w:b/>
          <w:i/>
          <w:sz w:val="22"/>
          <w:szCs w:val="22"/>
          <w:u w:val="single"/>
        </w:rPr>
        <w:t>DO NOT</w:t>
      </w:r>
      <w:r w:rsidRPr="00897928">
        <w:rPr>
          <w:rFonts w:ascii="Arial Narrow" w:hAnsi="Arial Narrow"/>
          <w:b/>
          <w:i/>
          <w:sz w:val="22"/>
          <w:szCs w:val="22"/>
        </w:rPr>
        <w:t xml:space="preserve"> APPLY FOR TRAINING.  STAGE 7 IS COMPLETED CONCURRENTLY WITH STAGES 4- 6. IN STAGES 1-6, YOU MUST COMPLETE THE STAGE WITHIN THE TIMEFRAME BEFORE YOU CAN PROGRESS TO THE NEXT STAGE.</w:t>
      </w:r>
    </w:p>
    <w:p w:rsidR="00052C97" w:rsidRPr="00BE685F" w:rsidRDefault="00052C97" w:rsidP="00052C97">
      <w:pPr>
        <w:rPr>
          <w:rFonts w:ascii="Arial Narrow" w:hAnsi="Arial Narrow"/>
          <w:b/>
          <w:i/>
          <w:sz w:val="8"/>
          <w:szCs w:val="8"/>
        </w:rPr>
      </w:pPr>
    </w:p>
    <w:tbl>
      <w:tblPr>
        <w:tblStyle w:val="TableGrid"/>
        <w:tblW w:w="0" w:type="auto"/>
        <w:tblInd w:w="868" w:type="dxa"/>
        <w:tblLook w:val="04A0"/>
      </w:tblPr>
      <w:tblGrid>
        <w:gridCol w:w="1083"/>
        <w:gridCol w:w="1695"/>
        <w:gridCol w:w="6"/>
        <w:gridCol w:w="6768"/>
      </w:tblGrid>
      <w:tr w:rsidR="00052C97" w:rsidRPr="00D37499" w:rsidTr="00C307B3">
        <w:tc>
          <w:tcPr>
            <w:tcW w:w="1083" w:type="dxa"/>
            <w:vMerge w:val="restart"/>
            <w:tcBorders>
              <w:top w:val="nil"/>
              <w:left w:val="nil"/>
            </w:tcBorders>
          </w:tcPr>
          <w:p w:rsidR="00052C97" w:rsidRPr="00D37499" w:rsidRDefault="00052C97" w:rsidP="00C307B3">
            <w:pPr>
              <w:pStyle w:val="ListParagraph"/>
              <w:jc w:val="center"/>
              <w:rPr>
                <w:rFonts w:ascii="Arial Narrow" w:hAnsi="Arial Narrow"/>
                <w:b/>
              </w:rPr>
            </w:pPr>
          </w:p>
        </w:tc>
        <w:tc>
          <w:tcPr>
            <w:tcW w:w="8469" w:type="dxa"/>
            <w:gridSpan w:val="3"/>
          </w:tcPr>
          <w:p w:rsidR="00052C97" w:rsidRPr="00D37499" w:rsidRDefault="00052C97" w:rsidP="00C307B3">
            <w:pPr>
              <w:pStyle w:val="ListParagraph"/>
              <w:jc w:val="center"/>
              <w:rPr>
                <w:rFonts w:ascii="Arial Narrow" w:hAnsi="Arial Narrow"/>
                <w:b/>
              </w:rPr>
            </w:pPr>
            <w:r w:rsidRPr="00D37499">
              <w:rPr>
                <w:rFonts w:ascii="Arial Narrow" w:hAnsi="Arial Narrow"/>
                <w:b/>
              </w:rPr>
              <w:t>Semester 1 2012 cohort</w:t>
            </w:r>
          </w:p>
        </w:tc>
      </w:tr>
      <w:tr w:rsidR="00052C97" w:rsidRPr="00D37499" w:rsidTr="00C307B3">
        <w:tc>
          <w:tcPr>
            <w:tcW w:w="1083" w:type="dxa"/>
            <w:vMerge/>
            <w:tcBorders>
              <w:left w:val="nil"/>
            </w:tcBorders>
          </w:tcPr>
          <w:p w:rsidR="00052C97" w:rsidRPr="00702E17" w:rsidRDefault="00052C97" w:rsidP="00C307B3">
            <w:pPr>
              <w:rPr>
                <w:rFonts w:ascii="Arial Narrow" w:hAnsi="Arial Narrow"/>
              </w:rPr>
            </w:pPr>
          </w:p>
        </w:tc>
        <w:tc>
          <w:tcPr>
            <w:tcW w:w="1701" w:type="dxa"/>
            <w:gridSpan w:val="2"/>
          </w:tcPr>
          <w:p w:rsidR="00052C97" w:rsidRPr="00702E17" w:rsidRDefault="00052C97" w:rsidP="00C307B3">
            <w:pPr>
              <w:rPr>
                <w:rFonts w:ascii="Arial Narrow" w:hAnsi="Arial Narrow"/>
              </w:rPr>
            </w:pPr>
            <w:r w:rsidRPr="00702E17">
              <w:rPr>
                <w:rFonts w:ascii="Arial Narrow" w:hAnsi="Arial Narrow"/>
              </w:rPr>
              <w:t>Due date</w:t>
            </w:r>
          </w:p>
        </w:tc>
        <w:tc>
          <w:tcPr>
            <w:tcW w:w="6768" w:type="dxa"/>
          </w:tcPr>
          <w:p w:rsidR="00052C97" w:rsidRPr="00702E17" w:rsidRDefault="00052C97" w:rsidP="00C307B3">
            <w:pPr>
              <w:rPr>
                <w:rFonts w:ascii="Arial Narrow" w:hAnsi="Arial Narrow"/>
              </w:rPr>
            </w:pPr>
            <w:r w:rsidRPr="00702E17">
              <w:rPr>
                <w:rFonts w:ascii="Arial Narrow" w:hAnsi="Arial Narrow"/>
              </w:rPr>
              <w:t>Action</w:t>
            </w:r>
          </w:p>
        </w:tc>
      </w:tr>
      <w:tr w:rsidR="00052C97" w:rsidRPr="00D37499" w:rsidTr="00C307B3">
        <w:tc>
          <w:tcPr>
            <w:tcW w:w="1083" w:type="dxa"/>
            <w:vMerge/>
            <w:tcBorders>
              <w:left w:val="nil"/>
            </w:tcBorders>
          </w:tcPr>
          <w:p w:rsidR="00052C97" w:rsidRPr="00702E17" w:rsidRDefault="00052C97" w:rsidP="00C307B3">
            <w:pPr>
              <w:rPr>
                <w:rFonts w:ascii="Arial Narrow" w:hAnsi="Arial Narrow"/>
              </w:rPr>
            </w:pPr>
          </w:p>
        </w:tc>
        <w:tc>
          <w:tcPr>
            <w:tcW w:w="1701" w:type="dxa"/>
            <w:gridSpan w:val="2"/>
          </w:tcPr>
          <w:p w:rsidR="00052C97" w:rsidRPr="00702E17" w:rsidRDefault="00052C97" w:rsidP="00C307B3">
            <w:pPr>
              <w:rPr>
                <w:rFonts w:ascii="Arial Narrow" w:hAnsi="Arial Narrow"/>
              </w:rPr>
            </w:pPr>
            <w:r w:rsidRPr="00702E17">
              <w:rPr>
                <w:rFonts w:ascii="Arial Narrow" w:hAnsi="Arial Narrow"/>
              </w:rPr>
              <w:t>6 February</w:t>
            </w:r>
          </w:p>
        </w:tc>
        <w:tc>
          <w:tcPr>
            <w:tcW w:w="6768" w:type="dxa"/>
          </w:tcPr>
          <w:p w:rsidR="00052C97" w:rsidRPr="00702E17" w:rsidRDefault="00052C97" w:rsidP="00C307B3">
            <w:pPr>
              <w:rPr>
                <w:rFonts w:ascii="Arial Narrow" w:hAnsi="Arial Narrow"/>
              </w:rPr>
            </w:pPr>
            <w:r>
              <w:rPr>
                <w:rFonts w:ascii="Arial Narrow" w:hAnsi="Arial Narrow"/>
              </w:rPr>
              <w:t xml:space="preserve">Application form </w:t>
            </w:r>
            <w:r w:rsidRPr="00702E17">
              <w:rPr>
                <w:rFonts w:ascii="Arial Narrow" w:hAnsi="Arial Narrow"/>
              </w:rPr>
              <w:t>to RVEC</w:t>
            </w:r>
          </w:p>
        </w:tc>
      </w:tr>
      <w:tr w:rsidR="00052C97" w:rsidRPr="00D37499" w:rsidTr="00C307B3">
        <w:tc>
          <w:tcPr>
            <w:tcW w:w="1083" w:type="dxa"/>
            <w:vMerge/>
            <w:tcBorders>
              <w:left w:val="nil"/>
            </w:tcBorders>
          </w:tcPr>
          <w:p w:rsidR="00052C97" w:rsidRPr="00702E17" w:rsidRDefault="00052C97" w:rsidP="00C307B3">
            <w:pPr>
              <w:rPr>
                <w:rFonts w:ascii="Arial Narrow" w:hAnsi="Arial Narrow"/>
              </w:rPr>
            </w:pPr>
          </w:p>
        </w:tc>
        <w:tc>
          <w:tcPr>
            <w:tcW w:w="1701" w:type="dxa"/>
            <w:gridSpan w:val="2"/>
            <w:vAlign w:val="center"/>
          </w:tcPr>
          <w:p w:rsidR="00052C97" w:rsidRPr="00702E17" w:rsidRDefault="00052C97" w:rsidP="00C307B3">
            <w:pPr>
              <w:rPr>
                <w:rFonts w:ascii="Arial Narrow" w:hAnsi="Arial Narrow"/>
              </w:rPr>
            </w:pPr>
            <w:r w:rsidRPr="00702E17">
              <w:rPr>
                <w:rFonts w:ascii="Arial Narrow" w:hAnsi="Arial Narrow"/>
              </w:rPr>
              <w:t xml:space="preserve">17-21 February </w:t>
            </w:r>
          </w:p>
        </w:tc>
        <w:tc>
          <w:tcPr>
            <w:tcW w:w="6768" w:type="dxa"/>
          </w:tcPr>
          <w:p w:rsidR="00052C97" w:rsidRPr="00702E17" w:rsidRDefault="00052C97" w:rsidP="00C307B3">
            <w:pPr>
              <w:rPr>
                <w:rFonts w:ascii="Arial Narrow" w:hAnsi="Arial Narrow"/>
              </w:rPr>
            </w:pPr>
            <w:r w:rsidRPr="00702E17">
              <w:rPr>
                <w:rFonts w:ascii="Arial Narrow" w:hAnsi="Arial Narrow"/>
              </w:rPr>
              <w:t>Applicants advised of acceptance into training. Link to website to complete on-line units of competency provided.</w:t>
            </w:r>
          </w:p>
        </w:tc>
      </w:tr>
      <w:tr w:rsidR="00052C97" w:rsidRPr="00D37499" w:rsidTr="00C307B3">
        <w:tc>
          <w:tcPr>
            <w:tcW w:w="1083" w:type="dxa"/>
            <w:vAlign w:val="center"/>
          </w:tcPr>
          <w:p w:rsidR="00052C97" w:rsidRPr="00702E17" w:rsidRDefault="00052C97" w:rsidP="00C307B3">
            <w:pPr>
              <w:rPr>
                <w:rFonts w:ascii="Arial Narrow" w:hAnsi="Arial Narrow"/>
              </w:rPr>
            </w:pPr>
            <w:r>
              <w:rPr>
                <w:rFonts w:ascii="Arial Narrow" w:hAnsi="Arial Narrow"/>
              </w:rPr>
              <w:t>Stage 1</w:t>
            </w:r>
          </w:p>
        </w:tc>
        <w:tc>
          <w:tcPr>
            <w:tcW w:w="1701" w:type="dxa"/>
            <w:gridSpan w:val="2"/>
            <w:vAlign w:val="center"/>
          </w:tcPr>
          <w:p w:rsidR="00052C97" w:rsidRPr="00702E17" w:rsidRDefault="00052C97" w:rsidP="00C307B3">
            <w:pPr>
              <w:rPr>
                <w:rFonts w:ascii="Arial Narrow" w:hAnsi="Arial Narrow"/>
              </w:rPr>
            </w:pPr>
            <w:r w:rsidRPr="00702E17">
              <w:rPr>
                <w:rFonts w:ascii="Arial Narrow" w:hAnsi="Arial Narrow"/>
              </w:rPr>
              <w:t>9 March</w:t>
            </w:r>
          </w:p>
        </w:tc>
        <w:tc>
          <w:tcPr>
            <w:tcW w:w="6768" w:type="dxa"/>
          </w:tcPr>
          <w:p w:rsidR="00052C97" w:rsidRPr="00702E17" w:rsidRDefault="00052C97" w:rsidP="00C307B3">
            <w:pPr>
              <w:rPr>
                <w:rFonts w:ascii="Arial Narrow" w:hAnsi="Arial Narrow"/>
              </w:rPr>
            </w:pPr>
            <w:r w:rsidRPr="00702E17">
              <w:rPr>
                <w:rFonts w:ascii="Arial Narrow" w:hAnsi="Arial Narrow"/>
                <w:b/>
              </w:rPr>
              <w:t>Completion</w:t>
            </w:r>
            <w:r w:rsidRPr="00702E17">
              <w:rPr>
                <w:rFonts w:ascii="Arial Narrow" w:hAnsi="Arial Narrow"/>
              </w:rPr>
              <w:t xml:space="preserve"> of on-line units of competency for:</w:t>
            </w:r>
          </w:p>
          <w:p w:rsidR="00052C97" w:rsidRPr="00702E17" w:rsidRDefault="00052C97" w:rsidP="00C307B3">
            <w:pPr>
              <w:rPr>
                <w:rFonts w:ascii="Arial Narrow" w:hAnsi="Arial Narrow"/>
              </w:rPr>
            </w:pPr>
            <w:r w:rsidRPr="00702E17">
              <w:rPr>
                <w:rFonts w:ascii="Arial Narrow" w:hAnsi="Arial Narrow"/>
              </w:rPr>
              <w:t>SITHCCC003B Receive and store kitchen supplies</w:t>
            </w:r>
          </w:p>
          <w:p w:rsidR="00052C97" w:rsidRPr="00702E17" w:rsidRDefault="00052C97" w:rsidP="00C307B3">
            <w:pPr>
              <w:rPr>
                <w:rFonts w:ascii="Arial Narrow" w:hAnsi="Arial Narrow"/>
              </w:rPr>
            </w:pPr>
            <w:r w:rsidRPr="00702E17">
              <w:rPr>
                <w:rFonts w:ascii="Arial Narrow" w:hAnsi="Arial Narrow"/>
              </w:rPr>
              <w:t>SITHCCC004B Clean and maintain kitchen premises</w:t>
            </w:r>
          </w:p>
          <w:p w:rsidR="00052C97" w:rsidRPr="00702E17" w:rsidRDefault="00052C97" w:rsidP="00C307B3">
            <w:pPr>
              <w:rPr>
                <w:rFonts w:ascii="Arial Narrow" w:hAnsi="Arial Narrow"/>
              </w:rPr>
            </w:pPr>
            <w:r w:rsidRPr="00702E17">
              <w:rPr>
                <w:rFonts w:ascii="Arial Narrow" w:hAnsi="Arial Narrow"/>
              </w:rPr>
              <w:t>SITXOHS002A Follow workplace hygiene procedures</w:t>
            </w:r>
          </w:p>
        </w:tc>
      </w:tr>
      <w:tr w:rsidR="00052C97" w:rsidRPr="00D37499" w:rsidTr="00C307B3">
        <w:tc>
          <w:tcPr>
            <w:tcW w:w="2778" w:type="dxa"/>
            <w:gridSpan w:val="2"/>
            <w:tcBorders>
              <w:left w:val="nil"/>
            </w:tcBorders>
          </w:tcPr>
          <w:p w:rsidR="00052C97" w:rsidRPr="00702E17" w:rsidRDefault="00052C97" w:rsidP="00C307B3">
            <w:pPr>
              <w:jc w:val="center"/>
              <w:rPr>
                <w:rFonts w:ascii="Arial Narrow" w:hAnsi="Arial Narrow"/>
                <w:b/>
              </w:rPr>
            </w:pPr>
          </w:p>
        </w:tc>
        <w:tc>
          <w:tcPr>
            <w:tcW w:w="6774" w:type="dxa"/>
            <w:gridSpan w:val="2"/>
          </w:tcPr>
          <w:p w:rsidR="00052C97" w:rsidRPr="00702E17" w:rsidRDefault="00052C97" w:rsidP="00C307B3">
            <w:pPr>
              <w:jc w:val="center"/>
              <w:rPr>
                <w:rFonts w:ascii="Arial Narrow" w:hAnsi="Arial Narrow"/>
                <w:b/>
              </w:rPr>
            </w:pPr>
            <w:r w:rsidRPr="00702E17">
              <w:rPr>
                <w:rFonts w:ascii="Arial Narrow" w:hAnsi="Arial Narrow"/>
                <w:b/>
              </w:rPr>
              <w:t>12-16 March training will occur in Sydney</w:t>
            </w:r>
          </w:p>
        </w:tc>
      </w:tr>
      <w:tr w:rsidR="00052C97" w:rsidRPr="00D37499" w:rsidTr="00C307B3">
        <w:tc>
          <w:tcPr>
            <w:tcW w:w="1083" w:type="dxa"/>
          </w:tcPr>
          <w:p w:rsidR="00052C97" w:rsidRPr="00702E17" w:rsidRDefault="00052C97" w:rsidP="00C307B3">
            <w:pPr>
              <w:rPr>
                <w:rFonts w:ascii="Arial Narrow" w:hAnsi="Arial Narrow"/>
              </w:rPr>
            </w:pPr>
            <w:r>
              <w:rPr>
                <w:rFonts w:ascii="Arial Narrow" w:hAnsi="Arial Narrow"/>
              </w:rPr>
              <w:t>Stage 2</w:t>
            </w:r>
          </w:p>
        </w:tc>
        <w:tc>
          <w:tcPr>
            <w:tcW w:w="1701" w:type="dxa"/>
            <w:gridSpan w:val="2"/>
          </w:tcPr>
          <w:p w:rsidR="00052C97" w:rsidRPr="00702E17" w:rsidRDefault="00052C97" w:rsidP="00C307B3">
            <w:pPr>
              <w:rPr>
                <w:rFonts w:ascii="Arial Narrow" w:hAnsi="Arial Narrow"/>
              </w:rPr>
            </w:pPr>
            <w:r w:rsidRPr="00702E17">
              <w:rPr>
                <w:rFonts w:ascii="Arial Narrow" w:hAnsi="Arial Narrow"/>
              </w:rPr>
              <w:t>12 &amp; 13 March</w:t>
            </w:r>
          </w:p>
        </w:tc>
        <w:tc>
          <w:tcPr>
            <w:tcW w:w="6768" w:type="dxa"/>
            <w:vAlign w:val="center"/>
          </w:tcPr>
          <w:p w:rsidR="00052C97" w:rsidRPr="00702E17" w:rsidRDefault="00052C97" w:rsidP="00C307B3">
            <w:pPr>
              <w:rPr>
                <w:rFonts w:ascii="Arial Narrow" w:hAnsi="Arial Narrow"/>
              </w:rPr>
            </w:pPr>
            <w:r w:rsidRPr="00702E17">
              <w:rPr>
                <w:rFonts w:ascii="Arial Narrow" w:hAnsi="Arial Narrow"/>
              </w:rPr>
              <w:t>Orientation methodology program for Hospitality</w:t>
            </w:r>
          </w:p>
        </w:tc>
      </w:tr>
      <w:tr w:rsidR="00052C97" w:rsidRPr="00D37499" w:rsidTr="00C307B3">
        <w:tc>
          <w:tcPr>
            <w:tcW w:w="1083" w:type="dxa"/>
            <w:vAlign w:val="center"/>
          </w:tcPr>
          <w:p w:rsidR="00052C97" w:rsidRPr="00702E17" w:rsidRDefault="00052C97" w:rsidP="00C307B3">
            <w:pPr>
              <w:rPr>
                <w:rFonts w:ascii="Arial Narrow" w:hAnsi="Arial Narrow"/>
              </w:rPr>
            </w:pPr>
            <w:r>
              <w:rPr>
                <w:rFonts w:ascii="Arial Narrow" w:hAnsi="Arial Narrow"/>
              </w:rPr>
              <w:t>Stage 3</w:t>
            </w:r>
          </w:p>
        </w:tc>
        <w:tc>
          <w:tcPr>
            <w:tcW w:w="1701" w:type="dxa"/>
            <w:gridSpan w:val="2"/>
            <w:vAlign w:val="center"/>
          </w:tcPr>
          <w:p w:rsidR="00052C97" w:rsidRPr="00702E17" w:rsidRDefault="00052C97" w:rsidP="00C307B3">
            <w:pPr>
              <w:rPr>
                <w:rFonts w:ascii="Arial Narrow" w:hAnsi="Arial Narrow"/>
              </w:rPr>
            </w:pPr>
            <w:r w:rsidRPr="00702E17">
              <w:rPr>
                <w:rFonts w:ascii="Arial Narrow" w:hAnsi="Arial Narrow"/>
              </w:rPr>
              <w:t>14-16 March</w:t>
            </w:r>
          </w:p>
        </w:tc>
        <w:tc>
          <w:tcPr>
            <w:tcW w:w="6768" w:type="dxa"/>
          </w:tcPr>
          <w:p w:rsidR="00052C97" w:rsidRPr="00702E17" w:rsidRDefault="00052C97" w:rsidP="00C307B3">
            <w:pPr>
              <w:rPr>
                <w:rFonts w:ascii="Arial Narrow" w:hAnsi="Arial Narrow"/>
              </w:rPr>
            </w:pPr>
            <w:r w:rsidRPr="00702E17">
              <w:rPr>
                <w:rFonts w:ascii="Arial Narrow" w:hAnsi="Arial Narrow"/>
              </w:rPr>
              <w:t>Completion of practical units of competency by face-to-face delivery for:</w:t>
            </w:r>
          </w:p>
          <w:p w:rsidR="00052C97" w:rsidRPr="00702E17" w:rsidRDefault="00052C97" w:rsidP="00C307B3">
            <w:pPr>
              <w:rPr>
                <w:rFonts w:ascii="Arial Narrow" w:hAnsi="Arial Narrow"/>
              </w:rPr>
            </w:pPr>
            <w:r w:rsidRPr="00702E17">
              <w:rPr>
                <w:rFonts w:ascii="Arial Narrow" w:hAnsi="Arial Narrow"/>
              </w:rPr>
              <w:t>SITHCCC001B Organise and prepare food</w:t>
            </w:r>
          </w:p>
          <w:p w:rsidR="00052C97" w:rsidRPr="00702E17" w:rsidRDefault="00052C97" w:rsidP="00C307B3">
            <w:pPr>
              <w:rPr>
                <w:rFonts w:ascii="Arial Narrow" w:hAnsi="Arial Narrow"/>
              </w:rPr>
            </w:pPr>
            <w:r w:rsidRPr="00702E17">
              <w:rPr>
                <w:rFonts w:ascii="Arial Narrow" w:hAnsi="Arial Narrow"/>
              </w:rPr>
              <w:t>SITHCCC002A Present food</w:t>
            </w:r>
          </w:p>
          <w:p w:rsidR="00052C97" w:rsidRPr="00702E17" w:rsidRDefault="00052C97" w:rsidP="00C307B3">
            <w:pPr>
              <w:rPr>
                <w:rFonts w:ascii="Arial Narrow" w:hAnsi="Arial Narrow"/>
              </w:rPr>
            </w:pPr>
            <w:r w:rsidRPr="00702E17">
              <w:rPr>
                <w:rFonts w:ascii="Arial Narrow" w:hAnsi="Arial Narrow"/>
              </w:rPr>
              <w:t>SITHCCC007A Prepare sandwiches</w:t>
            </w:r>
          </w:p>
        </w:tc>
      </w:tr>
      <w:tr w:rsidR="00052C97" w:rsidRPr="00D37499" w:rsidTr="00C307B3">
        <w:tc>
          <w:tcPr>
            <w:tcW w:w="1083" w:type="dxa"/>
            <w:vAlign w:val="center"/>
          </w:tcPr>
          <w:p w:rsidR="00052C97" w:rsidRPr="00702E17" w:rsidRDefault="00052C97" w:rsidP="00C307B3">
            <w:pPr>
              <w:rPr>
                <w:rFonts w:ascii="Arial Narrow" w:hAnsi="Arial Narrow"/>
              </w:rPr>
            </w:pPr>
            <w:r>
              <w:rPr>
                <w:rFonts w:ascii="Arial Narrow" w:hAnsi="Arial Narrow"/>
              </w:rPr>
              <w:t>Stage 4</w:t>
            </w:r>
          </w:p>
        </w:tc>
        <w:tc>
          <w:tcPr>
            <w:tcW w:w="1701" w:type="dxa"/>
            <w:gridSpan w:val="2"/>
            <w:vAlign w:val="center"/>
          </w:tcPr>
          <w:p w:rsidR="00052C97" w:rsidRPr="00702E17" w:rsidRDefault="00052C97" w:rsidP="00C307B3">
            <w:pPr>
              <w:rPr>
                <w:rFonts w:ascii="Arial Narrow" w:hAnsi="Arial Narrow"/>
              </w:rPr>
            </w:pPr>
            <w:r w:rsidRPr="00702E17">
              <w:rPr>
                <w:rFonts w:ascii="Arial Narrow" w:hAnsi="Arial Narrow"/>
              </w:rPr>
              <w:t>5 April</w:t>
            </w:r>
          </w:p>
        </w:tc>
        <w:tc>
          <w:tcPr>
            <w:tcW w:w="6768" w:type="dxa"/>
          </w:tcPr>
          <w:p w:rsidR="00052C97" w:rsidRPr="00702E17" w:rsidRDefault="00052C97" w:rsidP="00C307B3">
            <w:pPr>
              <w:rPr>
                <w:rFonts w:ascii="Arial Narrow" w:hAnsi="Arial Narrow"/>
              </w:rPr>
            </w:pPr>
            <w:r w:rsidRPr="00702E17">
              <w:rPr>
                <w:rFonts w:ascii="Arial Narrow" w:hAnsi="Arial Narrow"/>
              </w:rPr>
              <w:t>Completion of on-line units of competency for:</w:t>
            </w:r>
          </w:p>
          <w:p w:rsidR="00052C97" w:rsidRPr="00702E17" w:rsidRDefault="00052C97" w:rsidP="00C307B3">
            <w:pPr>
              <w:rPr>
                <w:rFonts w:ascii="Arial Narrow" w:hAnsi="Arial Narrow"/>
              </w:rPr>
            </w:pPr>
            <w:r w:rsidRPr="00702E17">
              <w:rPr>
                <w:rFonts w:ascii="Arial Narrow" w:hAnsi="Arial Narrow"/>
              </w:rPr>
              <w:t>SITXCOM001A Work with colleagues and customers</w:t>
            </w:r>
          </w:p>
          <w:p w:rsidR="00052C97" w:rsidRPr="00702E17" w:rsidRDefault="00052C97" w:rsidP="00C307B3">
            <w:pPr>
              <w:rPr>
                <w:rFonts w:ascii="Arial Narrow" w:hAnsi="Arial Narrow"/>
              </w:rPr>
            </w:pPr>
            <w:r w:rsidRPr="00702E17">
              <w:rPr>
                <w:rFonts w:ascii="Arial Narrow" w:hAnsi="Arial Narrow"/>
              </w:rPr>
              <w:t>SITXCOM002A Work in a socially diverse environment</w:t>
            </w:r>
          </w:p>
          <w:p w:rsidR="00052C97" w:rsidRPr="00702E17" w:rsidRDefault="00052C97" w:rsidP="00C307B3">
            <w:pPr>
              <w:rPr>
                <w:rFonts w:ascii="Arial Narrow" w:hAnsi="Arial Narrow"/>
              </w:rPr>
            </w:pPr>
            <w:r w:rsidRPr="00702E17">
              <w:rPr>
                <w:rFonts w:ascii="Arial Narrow" w:hAnsi="Arial Narrow"/>
              </w:rPr>
              <w:t>SITXOHS001B Follow health, safety and security procedures</w:t>
            </w:r>
          </w:p>
        </w:tc>
      </w:tr>
      <w:tr w:rsidR="00052C97" w:rsidRPr="00D37499" w:rsidTr="00C307B3">
        <w:tc>
          <w:tcPr>
            <w:tcW w:w="2778" w:type="dxa"/>
            <w:gridSpan w:val="2"/>
            <w:tcBorders>
              <w:left w:val="nil"/>
            </w:tcBorders>
            <w:vAlign w:val="center"/>
          </w:tcPr>
          <w:p w:rsidR="00052C97" w:rsidRPr="00702E17" w:rsidRDefault="00052C97" w:rsidP="00C307B3">
            <w:pPr>
              <w:jc w:val="center"/>
              <w:rPr>
                <w:rFonts w:ascii="Arial Narrow" w:hAnsi="Arial Narrow"/>
              </w:rPr>
            </w:pPr>
          </w:p>
        </w:tc>
        <w:tc>
          <w:tcPr>
            <w:tcW w:w="6774" w:type="dxa"/>
            <w:gridSpan w:val="2"/>
            <w:vAlign w:val="center"/>
          </w:tcPr>
          <w:p w:rsidR="00052C97" w:rsidRPr="00702E17" w:rsidRDefault="00052C97" w:rsidP="00C307B3">
            <w:pPr>
              <w:jc w:val="center"/>
              <w:rPr>
                <w:rFonts w:ascii="Arial Narrow" w:hAnsi="Arial Narrow"/>
              </w:rPr>
            </w:pPr>
            <w:r w:rsidRPr="00702E17">
              <w:rPr>
                <w:rFonts w:ascii="Arial Narrow" w:hAnsi="Arial Narrow"/>
                <w:b/>
              </w:rPr>
              <w:t>23 April – 11 May training location to be advised</w:t>
            </w:r>
          </w:p>
        </w:tc>
      </w:tr>
      <w:tr w:rsidR="00052C97" w:rsidRPr="00D37499" w:rsidTr="00C307B3">
        <w:tc>
          <w:tcPr>
            <w:tcW w:w="1083" w:type="dxa"/>
            <w:vAlign w:val="center"/>
          </w:tcPr>
          <w:p w:rsidR="00052C97" w:rsidRPr="00702E17" w:rsidRDefault="00052C97" w:rsidP="00C307B3">
            <w:pPr>
              <w:rPr>
                <w:rFonts w:ascii="Arial Narrow" w:hAnsi="Arial Narrow"/>
              </w:rPr>
            </w:pPr>
            <w:r>
              <w:rPr>
                <w:rFonts w:ascii="Arial Narrow" w:hAnsi="Arial Narrow"/>
              </w:rPr>
              <w:t>Stage 5</w:t>
            </w:r>
          </w:p>
        </w:tc>
        <w:tc>
          <w:tcPr>
            <w:tcW w:w="1701" w:type="dxa"/>
            <w:gridSpan w:val="2"/>
            <w:vAlign w:val="center"/>
          </w:tcPr>
          <w:p w:rsidR="00052C97" w:rsidRPr="00702E17" w:rsidRDefault="00052C97" w:rsidP="00C307B3">
            <w:pPr>
              <w:rPr>
                <w:rFonts w:ascii="Arial Narrow" w:hAnsi="Arial Narrow"/>
              </w:rPr>
            </w:pPr>
            <w:r w:rsidRPr="00702E17">
              <w:rPr>
                <w:rFonts w:ascii="Arial Narrow" w:hAnsi="Arial Narrow"/>
              </w:rPr>
              <w:t>23 April – 11 May</w:t>
            </w:r>
          </w:p>
        </w:tc>
        <w:tc>
          <w:tcPr>
            <w:tcW w:w="6768" w:type="dxa"/>
          </w:tcPr>
          <w:p w:rsidR="00052C97" w:rsidRPr="00702E17" w:rsidRDefault="00052C97" w:rsidP="00C307B3">
            <w:pPr>
              <w:rPr>
                <w:rFonts w:ascii="Arial Narrow" w:hAnsi="Arial Narrow"/>
              </w:rPr>
            </w:pPr>
            <w:r w:rsidRPr="00702E17">
              <w:rPr>
                <w:rFonts w:ascii="Arial Narrow" w:hAnsi="Arial Narrow"/>
              </w:rPr>
              <w:t>Complete 5 day program to complete remaining units of competency to achieve one of the following qualifications:</w:t>
            </w:r>
          </w:p>
          <w:p w:rsidR="00052C97" w:rsidRPr="00702E17" w:rsidRDefault="00052C97" w:rsidP="00C307B3">
            <w:pPr>
              <w:rPr>
                <w:rFonts w:ascii="Arial Narrow" w:hAnsi="Arial Narrow"/>
              </w:rPr>
            </w:pPr>
            <w:r w:rsidRPr="00702E17">
              <w:rPr>
                <w:rFonts w:ascii="Arial Narrow" w:hAnsi="Arial Narrow"/>
              </w:rPr>
              <w:t>Certificate II in Hospitality (food and beverage stream)</w:t>
            </w:r>
          </w:p>
          <w:p w:rsidR="00052C97" w:rsidRPr="00702E17" w:rsidRDefault="00052C97" w:rsidP="00C307B3">
            <w:pPr>
              <w:rPr>
                <w:rFonts w:ascii="Arial Narrow" w:hAnsi="Arial Narrow"/>
              </w:rPr>
            </w:pPr>
            <w:r w:rsidRPr="00702E17">
              <w:rPr>
                <w:rFonts w:ascii="Arial Narrow" w:hAnsi="Arial Narrow"/>
              </w:rPr>
              <w:t>Certificate II in Hospitality (Kitchen Operations)[commercial cookery stream]</w:t>
            </w:r>
          </w:p>
        </w:tc>
      </w:tr>
      <w:tr w:rsidR="00052C97" w:rsidRPr="00D37499" w:rsidTr="00C307B3">
        <w:tc>
          <w:tcPr>
            <w:tcW w:w="1083" w:type="dxa"/>
            <w:vAlign w:val="center"/>
          </w:tcPr>
          <w:p w:rsidR="00052C97" w:rsidRPr="00702E17" w:rsidRDefault="00052C97" w:rsidP="00C307B3">
            <w:pPr>
              <w:rPr>
                <w:rFonts w:ascii="Arial Narrow" w:hAnsi="Arial Narrow"/>
              </w:rPr>
            </w:pPr>
            <w:r>
              <w:rPr>
                <w:rFonts w:ascii="Arial Narrow" w:hAnsi="Arial Narrow"/>
              </w:rPr>
              <w:t>Stage 6</w:t>
            </w:r>
          </w:p>
        </w:tc>
        <w:tc>
          <w:tcPr>
            <w:tcW w:w="1701" w:type="dxa"/>
            <w:gridSpan w:val="2"/>
            <w:vAlign w:val="center"/>
          </w:tcPr>
          <w:p w:rsidR="00052C97" w:rsidRPr="00702E17" w:rsidRDefault="00052C97" w:rsidP="00C307B3">
            <w:pPr>
              <w:rPr>
                <w:rFonts w:ascii="Arial Narrow" w:hAnsi="Arial Narrow"/>
              </w:rPr>
            </w:pPr>
            <w:r w:rsidRPr="00702E17">
              <w:rPr>
                <w:rFonts w:ascii="Arial Narrow" w:hAnsi="Arial Narrow"/>
              </w:rPr>
              <w:t>14 May – 29 June</w:t>
            </w:r>
          </w:p>
        </w:tc>
        <w:tc>
          <w:tcPr>
            <w:tcW w:w="6768" w:type="dxa"/>
          </w:tcPr>
          <w:p w:rsidR="00052C97" w:rsidRPr="00702E17" w:rsidRDefault="00052C97" w:rsidP="00C307B3">
            <w:pPr>
              <w:rPr>
                <w:rFonts w:ascii="Arial Narrow" w:hAnsi="Arial Narrow"/>
              </w:rPr>
            </w:pPr>
            <w:r w:rsidRPr="00702E17">
              <w:rPr>
                <w:rFonts w:ascii="Arial Narrow" w:hAnsi="Arial Narrow"/>
              </w:rPr>
              <w:t>Complete required number of service periods (details advised at conclusion of 5 day training program)</w:t>
            </w:r>
          </w:p>
        </w:tc>
      </w:tr>
      <w:tr w:rsidR="00052C97" w:rsidRPr="00D37499" w:rsidTr="00C307B3">
        <w:tc>
          <w:tcPr>
            <w:tcW w:w="1083" w:type="dxa"/>
            <w:vAlign w:val="center"/>
          </w:tcPr>
          <w:p w:rsidR="00052C97" w:rsidRPr="00702E17" w:rsidRDefault="00052C97" w:rsidP="00C307B3">
            <w:pPr>
              <w:rPr>
                <w:rFonts w:ascii="Arial Narrow" w:hAnsi="Arial Narrow"/>
              </w:rPr>
            </w:pPr>
            <w:r>
              <w:rPr>
                <w:rFonts w:ascii="Arial Narrow" w:hAnsi="Arial Narrow"/>
              </w:rPr>
              <w:t>Stage 7</w:t>
            </w:r>
          </w:p>
        </w:tc>
        <w:tc>
          <w:tcPr>
            <w:tcW w:w="1701" w:type="dxa"/>
            <w:gridSpan w:val="2"/>
          </w:tcPr>
          <w:p w:rsidR="00052C97" w:rsidRPr="00702E17" w:rsidRDefault="00052C97" w:rsidP="00C307B3">
            <w:pPr>
              <w:rPr>
                <w:rFonts w:ascii="Arial Narrow" w:hAnsi="Arial Narrow"/>
              </w:rPr>
            </w:pPr>
            <w:r w:rsidRPr="00702E17">
              <w:rPr>
                <w:rFonts w:ascii="Arial Narrow" w:hAnsi="Arial Narrow"/>
              </w:rPr>
              <w:t>19  March – 8 June</w:t>
            </w:r>
          </w:p>
        </w:tc>
        <w:tc>
          <w:tcPr>
            <w:tcW w:w="6768" w:type="dxa"/>
            <w:vAlign w:val="center"/>
          </w:tcPr>
          <w:p w:rsidR="00052C97" w:rsidRPr="00702E17" w:rsidRDefault="00052C97" w:rsidP="00C307B3">
            <w:pPr>
              <w:rPr>
                <w:rFonts w:ascii="Arial Narrow" w:hAnsi="Arial Narrow"/>
              </w:rPr>
            </w:pPr>
            <w:r w:rsidRPr="00702E17">
              <w:rPr>
                <w:rFonts w:ascii="Arial Narrow" w:hAnsi="Arial Narrow"/>
              </w:rPr>
              <w:t>Complete project to obtain Certificate IV in Training and Assessment</w:t>
            </w:r>
          </w:p>
        </w:tc>
      </w:tr>
    </w:tbl>
    <w:p w:rsidR="00052C97" w:rsidRDefault="00052C97" w:rsidP="00052C97">
      <w:pPr>
        <w:jc w:val="both"/>
        <w:rPr>
          <w:rFonts w:ascii="Arial Narrow" w:hAnsi="Arial Narrow"/>
          <w:b/>
        </w:rPr>
      </w:pPr>
    </w:p>
    <w:p w:rsidR="00052C97" w:rsidRDefault="00052C97" w:rsidP="00052C97">
      <w:pPr>
        <w:jc w:val="both"/>
        <w:rPr>
          <w:rFonts w:ascii="Arial Narrow" w:hAnsi="Arial Narrow"/>
          <w:b/>
        </w:rPr>
      </w:pPr>
      <w:r>
        <w:rPr>
          <w:rFonts w:ascii="Arial Narrow" w:hAnsi="Arial Narrow"/>
          <w:b/>
        </w:rPr>
        <w:t>2. Resource</w:t>
      </w:r>
    </w:p>
    <w:p w:rsidR="00052C97" w:rsidRDefault="00052C97" w:rsidP="00052C97">
      <w:pPr>
        <w:jc w:val="both"/>
        <w:rPr>
          <w:rFonts w:ascii="Arial Narrow" w:hAnsi="Arial Narrow"/>
          <w:b/>
        </w:rPr>
      </w:pPr>
      <w:r w:rsidRPr="008E618E">
        <w:rPr>
          <w:rFonts w:ascii="Arial Narrow" w:hAnsi="Arial Narrow"/>
        </w:rPr>
        <w:t>HSC online:</w:t>
      </w:r>
      <w:r>
        <w:rPr>
          <w:rFonts w:ascii="Arial Narrow" w:hAnsi="Arial Narrow"/>
          <w:b/>
        </w:rPr>
        <w:t xml:space="preserve"> </w:t>
      </w:r>
      <w:hyperlink r:id="rId12" w:history="1">
        <w:r w:rsidRPr="00536946">
          <w:rPr>
            <w:rStyle w:val="Hyperlink"/>
            <w:rFonts w:ascii="Arial Narrow" w:hAnsi="Arial Narrow"/>
            <w:b/>
          </w:rPr>
          <w:t>http://hsc.csu.edu.au/hospitality/</w:t>
        </w:r>
      </w:hyperlink>
    </w:p>
    <w:p w:rsidR="00052C97" w:rsidRDefault="00052C97" w:rsidP="00052C97">
      <w:pPr>
        <w:jc w:val="both"/>
        <w:rPr>
          <w:rFonts w:ascii="Arial Narrow" w:hAnsi="Arial Narrow"/>
        </w:rPr>
      </w:pPr>
    </w:p>
    <w:p w:rsidR="00052C97" w:rsidRDefault="00052C97" w:rsidP="00052C97">
      <w:pPr>
        <w:jc w:val="both"/>
        <w:rPr>
          <w:rFonts w:ascii="Arial Narrow" w:hAnsi="Arial Narrow"/>
          <w:b/>
        </w:rPr>
      </w:pPr>
      <w:r>
        <w:rPr>
          <w:rFonts w:ascii="Arial Narrow" w:hAnsi="Arial Narrow"/>
          <w:b/>
        </w:rPr>
        <w:t>3. Basic computer requirements for completing online units</w:t>
      </w:r>
    </w:p>
    <w:p w:rsidR="00052C97" w:rsidRDefault="00052C97" w:rsidP="00052C97">
      <w:pPr>
        <w:jc w:val="both"/>
        <w:rPr>
          <w:rFonts w:ascii="Arial Narrow" w:hAnsi="Arial Narrow"/>
          <w:b/>
        </w:rPr>
      </w:pPr>
    </w:p>
    <w:p w:rsidR="00052C97" w:rsidRDefault="00052C97" w:rsidP="00052C97">
      <w:pPr>
        <w:jc w:val="both"/>
        <w:rPr>
          <w:rFonts w:ascii="Arial Narrow" w:hAnsi="Arial Narrow"/>
        </w:rPr>
      </w:pPr>
      <w:r>
        <w:rPr>
          <w:rFonts w:ascii="Arial Narrow" w:hAnsi="Arial Narrow"/>
          <w:b/>
        </w:rPr>
        <w:t>Software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 xml:space="preserve"> Hardware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052C97" w:rsidRPr="00B33680" w:rsidTr="00C307B3">
        <w:tc>
          <w:tcPr>
            <w:tcW w:w="4928" w:type="dxa"/>
            <w:tcBorders>
              <w:right w:val="single" w:sz="4" w:space="0" w:color="auto"/>
            </w:tcBorders>
          </w:tcPr>
          <w:p w:rsidR="00052C97" w:rsidRPr="00B33680" w:rsidRDefault="00052C97" w:rsidP="00C307B3">
            <w:pPr>
              <w:rPr>
                <w:rFonts w:ascii="Arial Narrow" w:hAnsi="Arial Narrow"/>
              </w:rPr>
            </w:pPr>
            <w:r w:rsidRPr="008A3D5A">
              <w:rPr>
                <w:rFonts w:ascii="Arial Narrow" w:hAnsi="Arial Narrow"/>
                <w:b/>
              </w:rPr>
              <w:t>Operating system:</w:t>
            </w:r>
            <w:r>
              <w:rPr>
                <w:rFonts w:ascii="Arial Narrow" w:hAnsi="Arial Narrow"/>
              </w:rPr>
              <w:t xml:space="preserve"> Widows 2000, XP, Vista, </w:t>
            </w:r>
          </w:p>
        </w:tc>
        <w:tc>
          <w:tcPr>
            <w:tcW w:w="5386" w:type="dxa"/>
            <w:tcBorders>
              <w:right w:val="single" w:sz="4" w:space="0" w:color="auto"/>
            </w:tcBorders>
          </w:tcPr>
          <w:p w:rsidR="00052C97" w:rsidRPr="00B33680" w:rsidRDefault="00052C97" w:rsidP="00C307B3">
            <w:pPr>
              <w:rPr>
                <w:rFonts w:ascii="Arial Narrow" w:hAnsi="Arial Narrow"/>
              </w:rPr>
            </w:pPr>
            <w:r w:rsidRPr="008A3D5A">
              <w:rPr>
                <w:rFonts w:ascii="Arial Narrow" w:hAnsi="Arial Narrow"/>
                <w:b/>
              </w:rPr>
              <w:t>CPU:</w:t>
            </w:r>
            <w:r>
              <w:rPr>
                <w:rFonts w:ascii="Arial Narrow" w:hAnsi="Arial Narrow"/>
              </w:rPr>
              <w:t xml:space="preserve"> Pentium 1GHz</w:t>
            </w:r>
          </w:p>
        </w:tc>
      </w:tr>
      <w:tr w:rsidR="00052C97" w:rsidRPr="00B33680" w:rsidTr="00C307B3">
        <w:tc>
          <w:tcPr>
            <w:tcW w:w="4928" w:type="dxa"/>
            <w:tcBorders>
              <w:bottom w:val="single" w:sz="4" w:space="0" w:color="auto"/>
              <w:right w:val="single" w:sz="4" w:space="0" w:color="auto"/>
            </w:tcBorders>
          </w:tcPr>
          <w:p w:rsidR="00052C97" w:rsidRPr="00B33680" w:rsidRDefault="00052C97" w:rsidP="00C307B3">
            <w:pPr>
              <w:rPr>
                <w:rFonts w:ascii="Arial Narrow" w:hAnsi="Arial Narrow"/>
              </w:rPr>
            </w:pPr>
            <w:r w:rsidRPr="008A3D5A">
              <w:rPr>
                <w:rFonts w:ascii="Arial Narrow" w:hAnsi="Arial Narrow"/>
                <w:b/>
              </w:rPr>
              <w:t>Browser:</w:t>
            </w:r>
            <w:r>
              <w:rPr>
                <w:rFonts w:ascii="Arial Narrow" w:hAnsi="Arial Narrow"/>
              </w:rPr>
              <w:t xml:space="preserve"> MS Internet Explorer 6.0</w:t>
            </w:r>
          </w:p>
        </w:tc>
        <w:tc>
          <w:tcPr>
            <w:tcW w:w="5386" w:type="dxa"/>
            <w:tcBorders>
              <w:right w:val="single" w:sz="4" w:space="0" w:color="auto"/>
            </w:tcBorders>
          </w:tcPr>
          <w:p w:rsidR="00052C97" w:rsidRPr="00B33680" w:rsidRDefault="00052C97" w:rsidP="00C307B3">
            <w:pPr>
              <w:rPr>
                <w:rFonts w:ascii="Arial Narrow" w:hAnsi="Arial Narrow"/>
              </w:rPr>
            </w:pPr>
            <w:r w:rsidRPr="008A3D5A">
              <w:rPr>
                <w:rFonts w:ascii="Arial Narrow" w:hAnsi="Arial Narrow"/>
                <w:b/>
              </w:rPr>
              <w:t>RAM:</w:t>
            </w:r>
            <w:r>
              <w:rPr>
                <w:rFonts w:ascii="Arial Narrow" w:hAnsi="Arial Narrow"/>
              </w:rPr>
              <w:t xml:space="preserve"> 256MB</w:t>
            </w:r>
          </w:p>
        </w:tc>
      </w:tr>
      <w:tr w:rsidR="00052C97" w:rsidRPr="00B33680" w:rsidTr="00C307B3">
        <w:trPr>
          <w:trHeight w:val="261"/>
        </w:trPr>
        <w:tc>
          <w:tcPr>
            <w:tcW w:w="4928" w:type="dxa"/>
            <w:tcBorders>
              <w:left w:val="single" w:sz="4" w:space="0" w:color="auto"/>
              <w:right w:val="single" w:sz="4" w:space="0" w:color="auto"/>
            </w:tcBorders>
          </w:tcPr>
          <w:p w:rsidR="00052C97" w:rsidRPr="00B33680" w:rsidRDefault="00052C97" w:rsidP="00C307B3">
            <w:pPr>
              <w:rPr>
                <w:rFonts w:ascii="Arial Narrow" w:hAnsi="Arial Narrow"/>
              </w:rPr>
            </w:pPr>
            <w:r w:rsidRPr="008A3D5A">
              <w:rPr>
                <w:rFonts w:ascii="Arial Narrow" w:hAnsi="Arial Narrow"/>
                <w:b/>
              </w:rPr>
              <w:t>Flash Player Plug-in:</w:t>
            </w:r>
            <w:r>
              <w:rPr>
                <w:rFonts w:ascii="Arial Narrow" w:hAnsi="Arial Narrow"/>
              </w:rPr>
              <w:t xml:space="preserve"> Version 8</w:t>
            </w:r>
          </w:p>
        </w:tc>
        <w:tc>
          <w:tcPr>
            <w:tcW w:w="5386" w:type="dxa"/>
            <w:tcBorders>
              <w:left w:val="single" w:sz="4" w:space="0" w:color="auto"/>
              <w:right w:val="single" w:sz="4" w:space="0" w:color="auto"/>
            </w:tcBorders>
          </w:tcPr>
          <w:p w:rsidR="00052C97" w:rsidRPr="00B33680" w:rsidRDefault="00052C97" w:rsidP="00C307B3">
            <w:pPr>
              <w:rPr>
                <w:rFonts w:ascii="Arial Narrow" w:hAnsi="Arial Narrow"/>
              </w:rPr>
            </w:pPr>
            <w:r w:rsidRPr="008A3D5A">
              <w:rPr>
                <w:rFonts w:ascii="Arial Narrow" w:hAnsi="Arial Narrow"/>
                <w:b/>
              </w:rPr>
              <w:t>Graphics Card:</w:t>
            </w:r>
            <w:r>
              <w:rPr>
                <w:rFonts w:ascii="Arial Narrow" w:hAnsi="Arial Narrow"/>
              </w:rPr>
              <w:t xml:space="preserve"> 32-bit colours</w:t>
            </w:r>
          </w:p>
        </w:tc>
      </w:tr>
      <w:tr w:rsidR="00052C97" w:rsidRPr="00B33680" w:rsidTr="00C307B3">
        <w:trPr>
          <w:trHeight w:val="261"/>
        </w:trPr>
        <w:tc>
          <w:tcPr>
            <w:tcW w:w="4928" w:type="dxa"/>
            <w:tcBorders>
              <w:left w:val="single" w:sz="4" w:space="0" w:color="auto"/>
              <w:bottom w:val="single" w:sz="4" w:space="0" w:color="auto"/>
              <w:right w:val="single" w:sz="4" w:space="0" w:color="auto"/>
            </w:tcBorders>
          </w:tcPr>
          <w:p w:rsidR="00052C97" w:rsidRPr="008A3D5A" w:rsidRDefault="00052C97" w:rsidP="00C307B3">
            <w:pPr>
              <w:rPr>
                <w:rFonts w:ascii="Arial Narrow" w:hAnsi="Arial Narrow"/>
                <w:b/>
              </w:rPr>
            </w:pPr>
            <w:proofErr w:type="spellStart"/>
            <w:r w:rsidRPr="008A3D5A">
              <w:rPr>
                <w:rFonts w:ascii="Arial Narrow" w:hAnsi="Arial Narrow"/>
                <w:b/>
              </w:rPr>
              <w:t>Javascript</w:t>
            </w:r>
            <w:proofErr w:type="spellEnd"/>
            <w:r w:rsidRPr="008A3D5A">
              <w:rPr>
                <w:rFonts w:ascii="Arial Narrow" w:hAnsi="Arial Narrow"/>
                <w:b/>
              </w:rPr>
              <w:t>:</w:t>
            </w:r>
            <w:r>
              <w:rPr>
                <w:rFonts w:ascii="Arial Narrow" w:hAnsi="Arial Narrow"/>
              </w:rPr>
              <w:t xml:space="preserve"> Enabled</w:t>
            </w:r>
          </w:p>
        </w:tc>
        <w:tc>
          <w:tcPr>
            <w:tcW w:w="5386" w:type="dxa"/>
            <w:tcBorders>
              <w:left w:val="single" w:sz="4" w:space="0" w:color="auto"/>
              <w:bottom w:val="single" w:sz="4" w:space="0" w:color="auto"/>
              <w:right w:val="single" w:sz="4" w:space="0" w:color="auto"/>
            </w:tcBorders>
          </w:tcPr>
          <w:p w:rsidR="00052C97" w:rsidRPr="00B33680" w:rsidRDefault="00052C97" w:rsidP="00C307B3">
            <w:pPr>
              <w:rPr>
                <w:rFonts w:ascii="Arial Narrow" w:hAnsi="Arial Narrow"/>
              </w:rPr>
            </w:pPr>
            <w:r w:rsidRPr="008A3D5A">
              <w:rPr>
                <w:rFonts w:ascii="Arial Narrow" w:hAnsi="Arial Narrow"/>
                <w:b/>
              </w:rPr>
              <w:t>Monitor:</w:t>
            </w:r>
            <w:r>
              <w:rPr>
                <w:rFonts w:ascii="Arial Narrow" w:hAnsi="Arial Narrow"/>
              </w:rPr>
              <w:t xml:space="preserve"> 1024x786</w:t>
            </w:r>
          </w:p>
        </w:tc>
      </w:tr>
    </w:tbl>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rPr>
          <w:rFonts w:ascii="Arial Narrow" w:hAnsi="Arial Narrow"/>
          <w:b/>
        </w:rPr>
      </w:pPr>
      <w:r>
        <w:rPr>
          <w:rFonts w:ascii="Arial Narrow" w:hAnsi="Arial Narrow"/>
          <w:b/>
        </w:rPr>
        <w:t>4.</w:t>
      </w:r>
      <w:r>
        <w:rPr>
          <w:rFonts w:ascii="Arial Narrow" w:hAnsi="Arial Narrow"/>
        </w:rPr>
        <w:t xml:space="preserve"> </w:t>
      </w:r>
      <w:r>
        <w:rPr>
          <w:rFonts w:ascii="Arial Narrow" w:hAnsi="Arial Narrow"/>
          <w:b/>
        </w:rPr>
        <w:t>Commercial Cookery Uniform and Equipment Required for Certificate I and II Hospitality (Kitchen Operations)</w:t>
      </w:r>
    </w:p>
    <w:p w:rsidR="00052C97" w:rsidRDefault="00052C97" w:rsidP="00052C97">
      <w:pPr>
        <w:jc w:val="both"/>
        <w:rPr>
          <w:rFonts w:ascii="Arial Narrow" w:hAnsi="Arial Narrow"/>
          <w:b/>
        </w:rPr>
      </w:pPr>
    </w:p>
    <w:p w:rsidR="00052C97" w:rsidRPr="00F63986" w:rsidRDefault="00052C97" w:rsidP="00052C97">
      <w:pPr>
        <w:jc w:val="both"/>
        <w:rPr>
          <w:rFonts w:ascii="Arial Narrow" w:hAnsi="Arial Narrow"/>
          <w:b/>
        </w:rPr>
      </w:pPr>
      <w:r w:rsidRPr="00F63986">
        <w:rPr>
          <w:rFonts w:ascii="Arial Narrow" w:hAnsi="Arial Narrow"/>
          <w:b/>
        </w:rPr>
        <w:t>Chef Uniform list: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052C97" w:rsidRPr="00B33680" w:rsidTr="00C307B3">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White Chefs Jacket</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Black &amp; White Check Trousers</w:t>
            </w:r>
          </w:p>
        </w:tc>
      </w:tr>
      <w:tr w:rsidR="00052C97" w:rsidRPr="00B33680" w:rsidTr="00C307B3">
        <w:tc>
          <w:tcPr>
            <w:tcW w:w="4928" w:type="dxa"/>
            <w:tcBorders>
              <w:bottom w:val="single" w:sz="4" w:space="0" w:color="auto"/>
              <w:right w:val="single" w:sz="4" w:space="0" w:color="auto"/>
            </w:tcBorders>
          </w:tcPr>
          <w:p w:rsidR="00052C97" w:rsidRPr="00B33680" w:rsidRDefault="00052C97" w:rsidP="00C307B3">
            <w:pPr>
              <w:rPr>
                <w:rFonts w:ascii="Arial Narrow" w:hAnsi="Arial Narrow"/>
              </w:rPr>
            </w:pPr>
            <w:r w:rsidRPr="00B33680">
              <w:rPr>
                <w:rFonts w:ascii="Arial Narrow" w:hAnsi="Arial Narrow"/>
              </w:rPr>
              <w:t>White Waist Apron</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Chef Paper Hat x 3</w:t>
            </w:r>
          </w:p>
        </w:tc>
      </w:tr>
      <w:tr w:rsidR="00052C97" w:rsidRPr="00B33680" w:rsidTr="00C307B3">
        <w:trPr>
          <w:trHeight w:val="261"/>
        </w:trPr>
        <w:tc>
          <w:tcPr>
            <w:tcW w:w="4928" w:type="dxa"/>
            <w:tcBorders>
              <w:left w:val="single" w:sz="4" w:space="0" w:color="auto"/>
              <w:bottom w:val="single" w:sz="4" w:space="0" w:color="auto"/>
              <w:right w:val="single" w:sz="4" w:space="0" w:color="auto"/>
            </w:tcBorders>
          </w:tcPr>
          <w:p w:rsidR="00052C97" w:rsidRPr="00B33680" w:rsidRDefault="00052C97" w:rsidP="00C307B3">
            <w:pPr>
              <w:rPr>
                <w:rFonts w:ascii="Arial Narrow" w:hAnsi="Arial Narrow"/>
              </w:rPr>
            </w:pPr>
            <w:r w:rsidRPr="00B33680">
              <w:rPr>
                <w:rFonts w:ascii="Arial Narrow" w:hAnsi="Arial Narrow"/>
              </w:rPr>
              <w:t>White Neckerchief and white buttons</w:t>
            </w:r>
          </w:p>
        </w:tc>
        <w:tc>
          <w:tcPr>
            <w:tcW w:w="5386" w:type="dxa"/>
            <w:tcBorders>
              <w:left w:val="single" w:sz="4" w:space="0" w:color="auto"/>
              <w:bottom w:val="single" w:sz="4" w:space="0" w:color="auto"/>
              <w:right w:val="single" w:sz="4" w:space="0" w:color="auto"/>
            </w:tcBorders>
          </w:tcPr>
          <w:p w:rsidR="00052C97" w:rsidRPr="00B33680" w:rsidRDefault="00052C97" w:rsidP="00C307B3">
            <w:pPr>
              <w:rPr>
                <w:rFonts w:ascii="Arial Narrow" w:hAnsi="Arial Narrow"/>
              </w:rPr>
            </w:pPr>
            <w:r>
              <w:rPr>
                <w:rFonts w:ascii="Arial Narrow" w:hAnsi="Arial Narrow"/>
              </w:rPr>
              <w:t>Black leather closed in shoes with non-slip rubber soles</w:t>
            </w:r>
          </w:p>
        </w:tc>
      </w:tr>
    </w:tbl>
    <w:p w:rsidR="00052C97" w:rsidRDefault="00052C97" w:rsidP="00052C97">
      <w:pPr>
        <w:jc w:val="both"/>
        <w:rPr>
          <w:rFonts w:ascii="Arial Narrow" w:hAnsi="Arial Narrow"/>
        </w:rPr>
      </w:pPr>
    </w:p>
    <w:p w:rsidR="00052C97" w:rsidRDefault="00052C97" w:rsidP="00052C97">
      <w:pPr>
        <w:jc w:val="both"/>
        <w:rPr>
          <w:rFonts w:ascii="Arial Narrow" w:hAnsi="Arial Narrow"/>
          <w:b/>
        </w:rPr>
      </w:pPr>
      <w:r w:rsidRPr="00F63986">
        <w:rPr>
          <w:rFonts w:ascii="Arial Narrow" w:hAnsi="Arial Narrow"/>
          <w:b/>
        </w:rPr>
        <w:t>Tool box equipment list</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052C97" w:rsidRPr="00B33680" w:rsidTr="00C307B3">
        <w:trPr>
          <w:trHeight w:val="316"/>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 xml:space="preserve">Cooks Knife 25cm </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Piping Bag 40cm (Made in Germany)</w:t>
            </w:r>
          </w:p>
        </w:tc>
      </w:tr>
      <w:tr w:rsidR="00052C97" w:rsidRPr="00B33680" w:rsidTr="00C307B3">
        <w:trPr>
          <w:trHeight w:val="316"/>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Boning Knife 12cm</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Plain Piping Tubes 3mm, 5mm &amp; 10mm</w:t>
            </w:r>
          </w:p>
        </w:tc>
      </w:tr>
      <w:tr w:rsidR="00052C97" w:rsidRPr="00B33680" w:rsidTr="00C307B3">
        <w:trPr>
          <w:trHeight w:val="333"/>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 xml:space="preserve">Filleting Knife 20cm </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Star Piping Tubes 5mm &amp; 10mm</w:t>
            </w:r>
          </w:p>
        </w:tc>
      </w:tr>
      <w:tr w:rsidR="00052C97" w:rsidRPr="00B33680" w:rsidTr="00C307B3">
        <w:trPr>
          <w:trHeight w:val="316"/>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 xml:space="preserve">Turning Knife </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Silicon Pastry Brush</w:t>
            </w:r>
          </w:p>
        </w:tc>
      </w:tr>
      <w:tr w:rsidR="00052C97" w:rsidRPr="00B33680" w:rsidTr="00C307B3">
        <w:trPr>
          <w:trHeight w:val="200"/>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 xml:space="preserve">Paring Knife </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 xml:space="preserve">Rubber </w:t>
            </w:r>
            <w:proofErr w:type="spellStart"/>
            <w:r w:rsidRPr="00B33680">
              <w:rPr>
                <w:rFonts w:ascii="Arial Narrow" w:hAnsi="Arial Narrow"/>
              </w:rPr>
              <w:t>Econome</w:t>
            </w:r>
            <w:proofErr w:type="spellEnd"/>
          </w:p>
        </w:tc>
      </w:tr>
      <w:tr w:rsidR="00052C97" w:rsidRPr="00B33680" w:rsidTr="00C307B3">
        <w:trPr>
          <w:trHeight w:val="200"/>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Meat Carving Fork</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Tea Towel</w:t>
            </w:r>
          </w:p>
        </w:tc>
      </w:tr>
      <w:tr w:rsidR="00052C97" w:rsidRPr="00B33680" w:rsidTr="00C307B3">
        <w:trPr>
          <w:trHeight w:val="200"/>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Sharpening Stone</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Oven Cloth</w:t>
            </w:r>
          </w:p>
        </w:tc>
      </w:tr>
      <w:tr w:rsidR="00052C97" w:rsidRPr="00B33680" w:rsidTr="00C307B3">
        <w:trPr>
          <w:trHeight w:val="215"/>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Sharpening Steel 30cm</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Tongs S/Steel</w:t>
            </w:r>
          </w:p>
        </w:tc>
      </w:tr>
      <w:tr w:rsidR="00052C97" w:rsidRPr="00B33680" w:rsidTr="00C307B3">
        <w:trPr>
          <w:trHeight w:val="215"/>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Palette Knife 20cm</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Dial Thermometer</w:t>
            </w:r>
          </w:p>
        </w:tc>
      </w:tr>
      <w:tr w:rsidR="00052C97" w:rsidRPr="00B33680" w:rsidTr="00C307B3">
        <w:trPr>
          <w:trHeight w:val="215"/>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Plastic Scraper</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2 Basting Spoons</w:t>
            </w:r>
          </w:p>
        </w:tc>
      </w:tr>
      <w:tr w:rsidR="00052C97" w:rsidRPr="00B33680" w:rsidTr="00C307B3">
        <w:trPr>
          <w:trHeight w:val="215"/>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Vegetable Peeler S/Steel</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Apple Corer</w:t>
            </w:r>
          </w:p>
        </w:tc>
      </w:tr>
      <w:tr w:rsidR="00052C97" w:rsidRPr="00B33680" w:rsidTr="00C307B3">
        <w:trPr>
          <w:trHeight w:val="215"/>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Sauce Whisk</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Knife, Fork &amp; Spoon</w:t>
            </w:r>
          </w:p>
        </w:tc>
      </w:tr>
      <w:tr w:rsidR="00052C97" w:rsidRPr="00B33680" w:rsidTr="00C307B3">
        <w:trPr>
          <w:trHeight w:val="215"/>
        </w:trPr>
        <w:tc>
          <w:tcPr>
            <w:tcW w:w="4928"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Non-Wood Spoon</w:t>
            </w:r>
          </w:p>
        </w:tc>
        <w:tc>
          <w:tcPr>
            <w:tcW w:w="5386" w:type="dxa"/>
            <w:tcBorders>
              <w:right w:val="single" w:sz="4" w:space="0" w:color="auto"/>
            </w:tcBorders>
          </w:tcPr>
          <w:p w:rsidR="00052C97" w:rsidRPr="00B33680" w:rsidRDefault="00052C97" w:rsidP="00C307B3">
            <w:pPr>
              <w:rPr>
                <w:rFonts w:ascii="Arial Narrow" w:hAnsi="Arial Narrow"/>
              </w:rPr>
            </w:pPr>
            <w:r w:rsidRPr="00B33680">
              <w:rPr>
                <w:rFonts w:ascii="Arial Narrow" w:hAnsi="Arial Narrow"/>
              </w:rPr>
              <w:t>Plastic Tool Box &amp; Lock</w:t>
            </w:r>
          </w:p>
        </w:tc>
      </w:tr>
    </w:tbl>
    <w:p w:rsidR="00052C97" w:rsidRDefault="00052C97" w:rsidP="00052C97">
      <w:pPr>
        <w:jc w:val="both"/>
        <w:rPr>
          <w:rFonts w:ascii="Arial Narrow" w:hAnsi="Arial Narrow"/>
          <w:b/>
        </w:rPr>
      </w:pPr>
    </w:p>
    <w:p w:rsidR="00052C97" w:rsidRDefault="00052C97" w:rsidP="00052C97">
      <w:pPr>
        <w:jc w:val="both"/>
        <w:rPr>
          <w:rFonts w:ascii="Arial Narrow" w:hAnsi="Arial Narrow"/>
        </w:rPr>
      </w:pPr>
    </w:p>
    <w:p w:rsidR="00052C97" w:rsidRDefault="00052C97" w:rsidP="00052C97">
      <w:pPr>
        <w:jc w:val="both"/>
        <w:rPr>
          <w:rFonts w:ascii="Arial Narrow" w:hAnsi="Arial Narrow"/>
          <w:b/>
        </w:rPr>
      </w:pPr>
      <w:r>
        <w:rPr>
          <w:rFonts w:ascii="Arial Narrow" w:hAnsi="Arial Narrow"/>
          <w:b/>
        </w:rPr>
        <w:t>5</w:t>
      </w:r>
      <w:r w:rsidRPr="00F63986">
        <w:rPr>
          <w:rFonts w:ascii="Arial Narrow" w:hAnsi="Arial Narrow"/>
          <w:b/>
        </w:rPr>
        <w:t>.</w:t>
      </w:r>
      <w:r>
        <w:rPr>
          <w:rFonts w:ascii="Arial Narrow" w:hAnsi="Arial Narrow"/>
        </w:rPr>
        <w:t xml:space="preserve"> </w:t>
      </w:r>
      <w:r w:rsidRPr="00F63986">
        <w:rPr>
          <w:rFonts w:ascii="Arial Narrow" w:hAnsi="Arial Narrow"/>
          <w:b/>
        </w:rPr>
        <w:t>Food and Beverage Uniform</w:t>
      </w:r>
      <w:r>
        <w:rPr>
          <w:rFonts w:ascii="Arial Narrow" w:hAnsi="Arial Narrow"/>
        </w:rPr>
        <w:t xml:space="preserve"> </w:t>
      </w:r>
      <w:r w:rsidRPr="00A75EDE">
        <w:rPr>
          <w:rFonts w:ascii="Arial Narrow" w:hAnsi="Arial Narrow"/>
          <w:b/>
        </w:rPr>
        <w:t>list</w:t>
      </w:r>
      <w:r>
        <w:rPr>
          <w:rFonts w:ascii="Arial Narrow" w:hAnsi="Arial Narrow"/>
          <w:b/>
        </w:rPr>
        <w:t xml:space="preserve"> required for Certificate II Hospitality (Food and Beverage)</w:t>
      </w:r>
    </w:p>
    <w:p w:rsidR="00052C97" w:rsidRDefault="00052C97" w:rsidP="00052C97">
      <w:pPr>
        <w:jc w:val="both"/>
        <w:rPr>
          <w:rFonts w:ascii="Arial Narrow" w:hAnsi="Arial Narrow"/>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8"/>
        <w:gridCol w:w="5386"/>
      </w:tblGrid>
      <w:tr w:rsidR="00052C97" w:rsidRPr="00B33680" w:rsidTr="00C307B3">
        <w:trPr>
          <w:trHeight w:val="316"/>
        </w:trPr>
        <w:tc>
          <w:tcPr>
            <w:tcW w:w="4928" w:type="dxa"/>
            <w:tcBorders>
              <w:right w:val="single" w:sz="4" w:space="0" w:color="auto"/>
            </w:tcBorders>
          </w:tcPr>
          <w:p w:rsidR="00052C97" w:rsidRPr="00B33680" w:rsidRDefault="00052C97" w:rsidP="00C307B3">
            <w:pPr>
              <w:rPr>
                <w:rFonts w:ascii="Arial Narrow" w:hAnsi="Arial Narrow"/>
              </w:rPr>
            </w:pPr>
            <w:r>
              <w:rPr>
                <w:rFonts w:ascii="Arial Narrow" w:hAnsi="Arial Narrow"/>
              </w:rPr>
              <w:t>White cotton/polyester long sleeved shirt with structured collar</w:t>
            </w:r>
          </w:p>
        </w:tc>
        <w:tc>
          <w:tcPr>
            <w:tcW w:w="5386" w:type="dxa"/>
            <w:tcBorders>
              <w:right w:val="single" w:sz="4" w:space="0" w:color="auto"/>
            </w:tcBorders>
          </w:tcPr>
          <w:p w:rsidR="00052C97" w:rsidRPr="00B33680" w:rsidRDefault="00052C97" w:rsidP="00C307B3">
            <w:pPr>
              <w:tabs>
                <w:tab w:val="right" w:pos="4176"/>
              </w:tabs>
              <w:rPr>
                <w:rFonts w:ascii="Arial Narrow" w:hAnsi="Arial Narrow"/>
              </w:rPr>
            </w:pPr>
            <w:r>
              <w:rPr>
                <w:rFonts w:ascii="Arial Narrow" w:hAnsi="Arial Narrow"/>
              </w:rPr>
              <w:t>Black business tie</w:t>
            </w:r>
            <w:r>
              <w:rPr>
                <w:rFonts w:ascii="Arial Narrow" w:hAnsi="Arial Narrow"/>
              </w:rPr>
              <w:tab/>
            </w:r>
          </w:p>
        </w:tc>
      </w:tr>
      <w:tr w:rsidR="00052C97" w:rsidRPr="00B33680" w:rsidTr="00C307B3">
        <w:trPr>
          <w:trHeight w:val="316"/>
        </w:trPr>
        <w:tc>
          <w:tcPr>
            <w:tcW w:w="4928" w:type="dxa"/>
            <w:tcBorders>
              <w:right w:val="single" w:sz="4" w:space="0" w:color="auto"/>
            </w:tcBorders>
          </w:tcPr>
          <w:p w:rsidR="00052C97" w:rsidRPr="00B33680" w:rsidRDefault="00052C97" w:rsidP="00C307B3">
            <w:pPr>
              <w:rPr>
                <w:rFonts w:ascii="Arial Narrow" w:hAnsi="Arial Narrow"/>
              </w:rPr>
            </w:pPr>
            <w:r>
              <w:rPr>
                <w:rFonts w:ascii="Arial Narrow" w:hAnsi="Arial Narrow"/>
              </w:rPr>
              <w:t>Black waiters or business poly/viscose trousers or black knee length skirt</w:t>
            </w:r>
          </w:p>
        </w:tc>
        <w:tc>
          <w:tcPr>
            <w:tcW w:w="5386" w:type="dxa"/>
            <w:tcBorders>
              <w:right w:val="single" w:sz="4" w:space="0" w:color="auto"/>
            </w:tcBorders>
          </w:tcPr>
          <w:p w:rsidR="00052C97" w:rsidRPr="00B33680" w:rsidRDefault="00052C97" w:rsidP="00C307B3">
            <w:pPr>
              <w:rPr>
                <w:rFonts w:ascii="Arial Narrow" w:hAnsi="Arial Narrow"/>
              </w:rPr>
            </w:pPr>
            <w:r>
              <w:rPr>
                <w:rFonts w:ascii="Arial Narrow" w:hAnsi="Arial Narrow"/>
              </w:rPr>
              <w:t>Black socks (plain) or black pantyhose (plain)</w:t>
            </w:r>
          </w:p>
        </w:tc>
      </w:tr>
      <w:tr w:rsidR="00052C97" w:rsidRPr="00B33680" w:rsidTr="00C307B3">
        <w:trPr>
          <w:trHeight w:val="333"/>
        </w:trPr>
        <w:tc>
          <w:tcPr>
            <w:tcW w:w="4928" w:type="dxa"/>
            <w:tcBorders>
              <w:right w:val="single" w:sz="4" w:space="0" w:color="auto"/>
            </w:tcBorders>
          </w:tcPr>
          <w:p w:rsidR="00052C97" w:rsidRPr="00B33680" w:rsidRDefault="00052C97" w:rsidP="00C307B3">
            <w:pPr>
              <w:rPr>
                <w:rFonts w:ascii="Arial Narrow" w:hAnsi="Arial Narrow"/>
              </w:rPr>
            </w:pPr>
            <w:r>
              <w:rPr>
                <w:rFonts w:ascii="Arial Narrow" w:hAnsi="Arial Narrow"/>
              </w:rPr>
              <w:t>Black tailored vest</w:t>
            </w:r>
          </w:p>
        </w:tc>
        <w:tc>
          <w:tcPr>
            <w:tcW w:w="5386" w:type="dxa"/>
            <w:tcBorders>
              <w:right w:val="single" w:sz="4" w:space="0" w:color="auto"/>
            </w:tcBorders>
          </w:tcPr>
          <w:p w:rsidR="00052C97" w:rsidRPr="00B33680" w:rsidRDefault="00052C97" w:rsidP="00C307B3">
            <w:pPr>
              <w:rPr>
                <w:rFonts w:ascii="Arial Narrow" w:hAnsi="Arial Narrow"/>
              </w:rPr>
            </w:pPr>
            <w:r>
              <w:rPr>
                <w:rFonts w:ascii="Arial Narrow" w:hAnsi="Arial Narrow"/>
              </w:rPr>
              <w:t>Black leather closed in shoes with non-slip rubber soles (heels no higher than 5cm)</w:t>
            </w:r>
          </w:p>
        </w:tc>
      </w:tr>
    </w:tbl>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Default="00052C97" w:rsidP="00052C97">
      <w:pPr>
        <w:jc w:val="both"/>
        <w:rPr>
          <w:rFonts w:ascii="Arial Narrow" w:hAnsi="Arial Narrow"/>
        </w:rPr>
      </w:pPr>
    </w:p>
    <w:p w:rsidR="00052C97" w:rsidRPr="00D37499" w:rsidRDefault="00052C97" w:rsidP="00052C97">
      <w:pPr>
        <w:jc w:val="both"/>
        <w:rPr>
          <w:rFonts w:ascii="Arial Narrow" w:hAnsi="Arial Narrow"/>
          <w:b/>
        </w:rPr>
      </w:pPr>
      <w:r>
        <w:rPr>
          <w:rFonts w:ascii="Arial Narrow" w:hAnsi="Arial Narrow"/>
          <w:b/>
        </w:rPr>
        <w:t>6</w:t>
      </w:r>
      <w:r w:rsidRPr="00D37499">
        <w:rPr>
          <w:rFonts w:ascii="Arial Narrow" w:hAnsi="Arial Narrow"/>
          <w:b/>
        </w:rPr>
        <w:t>. Training Timeline</w:t>
      </w:r>
      <w:r>
        <w:rPr>
          <w:rFonts w:ascii="Arial Narrow" w:hAnsi="Arial Narrow"/>
          <w:b/>
        </w:rPr>
        <w:t xml:space="preserve"> Semester 2, 2012</w:t>
      </w:r>
    </w:p>
    <w:p w:rsidR="00052C97" w:rsidRDefault="00052C97" w:rsidP="00052C97">
      <w:pPr>
        <w:rPr>
          <w:b/>
          <w:i/>
        </w:rPr>
      </w:pPr>
    </w:p>
    <w:p w:rsidR="00052C97" w:rsidRPr="00052C97" w:rsidRDefault="00052C97" w:rsidP="00052C97">
      <w:pPr>
        <w:jc w:val="both"/>
        <w:rPr>
          <w:rFonts w:ascii="Arial Narrow" w:hAnsi="Arial Narrow"/>
          <w:b/>
          <w:i/>
          <w:sz w:val="22"/>
          <w:szCs w:val="22"/>
        </w:rPr>
      </w:pPr>
      <w:r w:rsidRPr="00897928">
        <w:rPr>
          <w:rFonts w:ascii="Arial Narrow" w:hAnsi="Arial Narrow"/>
          <w:b/>
          <w:i/>
          <w:sz w:val="22"/>
          <w:szCs w:val="22"/>
        </w:rPr>
        <w:t xml:space="preserve">IF YOU ARE UNABLE TO COMMIT TO ATTENDING TRAINING ON THE DATES INDICATED BELOW </w:t>
      </w:r>
      <w:r w:rsidRPr="00897928">
        <w:rPr>
          <w:rFonts w:ascii="Arial Narrow" w:hAnsi="Arial Narrow"/>
          <w:b/>
          <w:i/>
          <w:sz w:val="22"/>
          <w:szCs w:val="22"/>
          <w:u w:val="single"/>
        </w:rPr>
        <w:t>AND</w:t>
      </w:r>
      <w:r w:rsidRPr="00897928">
        <w:rPr>
          <w:rFonts w:ascii="Arial Narrow" w:hAnsi="Arial Narrow"/>
          <w:b/>
          <w:i/>
          <w:sz w:val="22"/>
          <w:szCs w:val="22"/>
        </w:rPr>
        <w:t xml:space="preserve"> MEETING THE SUBMISSION REQUIREMENTS FOR THE ON-LINE UNITS OF COMPETENCY FOR THE ENTIRE SEMESTER, </w:t>
      </w:r>
      <w:r w:rsidRPr="00897928">
        <w:rPr>
          <w:rFonts w:ascii="Arial Narrow" w:hAnsi="Arial Narrow"/>
          <w:b/>
          <w:i/>
          <w:sz w:val="22"/>
          <w:szCs w:val="22"/>
          <w:u w:val="single"/>
        </w:rPr>
        <w:t>DO NOT</w:t>
      </w:r>
      <w:r w:rsidRPr="00897928">
        <w:rPr>
          <w:rFonts w:ascii="Arial Narrow" w:hAnsi="Arial Narrow"/>
          <w:b/>
          <w:i/>
          <w:sz w:val="22"/>
          <w:szCs w:val="22"/>
        </w:rPr>
        <w:t xml:space="preserve"> APPLY FOR TRAINING.  STAGE 7 IS COMPLETED CONCURRENTLY WITH STAGES 4- 6. IN STAGES 1-6, YOU MUST COMPLETE THE STAGE WITHIN THE TIMEFRAME BEFORE YOU CAN PROGRESS TO THE NEXT STAGE.</w:t>
      </w:r>
    </w:p>
    <w:p w:rsidR="00052C97" w:rsidRDefault="00052C97" w:rsidP="00052C97">
      <w:pPr>
        <w:jc w:val="both"/>
        <w:rPr>
          <w:rFonts w:ascii="Arial Narrow" w:hAnsi="Arial Narrow"/>
          <w:b/>
        </w:rPr>
      </w:pPr>
    </w:p>
    <w:tbl>
      <w:tblPr>
        <w:tblStyle w:val="TableGrid"/>
        <w:tblpPr w:leftFromText="180" w:rightFromText="180" w:vertAnchor="page" w:horzAnchor="margin" w:tblpXSpec="center" w:tblpY="3576"/>
        <w:tblW w:w="0" w:type="auto"/>
        <w:tblLook w:val="04A0"/>
      </w:tblPr>
      <w:tblGrid>
        <w:gridCol w:w="959"/>
        <w:gridCol w:w="1564"/>
        <w:gridCol w:w="7088"/>
      </w:tblGrid>
      <w:tr w:rsidR="00052C97" w:rsidRPr="00D37499" w:rsidTr="005A5DB4">
        <w:tc>
          <w:tcPr>
            <w:tcW w:w="959" w:type="dxa"/>
            <w:vMerge w:val="restart"/>
            <w:tcBorders>
              <w:top w:val="nil"/>
              <w:left w:val="nil"/>
            </w:tcBorders>
          </w:tcPr>
          <w:p w:rsidR="00052C97" w:rsidRPr="00D37499" w:rsidRDefault="00052C97" w:rsidP="005A5DB4">
            <w:pPr>
              <w:jc w:val="center"/>
              <w:rPr>
                <w:rFonts w:ascii="Arial Narrow" w:hAnsi="Arial Narrow"/>
                <w:b/>
              </w:rPr>
            </w:pPr>
          </w:p>
        </w:tc>
        <w:tc>
          <w:tcPr>
            <w:tcW w:w="8652" w:type="dxa"/>
            <w:gridSpan w:val="2"/>
          </w:tcPr>
          <w:p w:rsidR="00052C97" w:rsidRPr="00D37499" w:rsidRDefault="00052C97" w:rsidP="005A5DB4">
            <w:pPr>
              <w:jc w:val="center"/>
              <w:rPr>
                <w:rFonts w:ascii="Arial Narrow" w:hAnsi="Arial Narrow"/>
                <w:b/>
              </w:rPr>
            </w:pPr>
            <w:r w:rsidRPr="00D37499">
              <w:rPr>
                <w:rFonts w:ascii="Arial Narrow" w:hAnsi="Arial Narrow"/>
                <w:b/>
              </w:rPr>
              <w:t>Semester 2 2012 cohort</w:t>
            </w:r>
          </w:p>
        </w:tc>
      </w:tr>
      <w:tr w:rsidR="00052C97" w:rsidRPr="00D37499" w:rsidTr="005A5DB4">
        <w:tc>
          <w:tcPr>
            <w:tcW w:w="959" w:type="dxa"/>
            <w:vMerge/>
            <w:tcBorders>
              <w:left w:val="nil"/>
            </w:tcBorders>
          </w:tcPr>
          <w:p w:rsidR="00052C97" w:rsidRPr="00D37499" w:rsidRDefault="00052C97" w:rsidP="005A5DB4">
            <w:pPr>
              <w:rPr>
                <w:rFonts w:ascii="Arial Narrow" w:hAnsi="Arial Narrow"/>
              </w:rPr>
            </w:pPr>
          </w:p>
        </w:tc>
        <w:tc>
          <w:tcPr>
            <w:tcW w:w="1564" w:type="dxa"/>
          </w:tcPr>
          <w:p w:rsidR="00052C97" w:rsidRPr="00D37499" w:rsidRDefault="00052C97" w:rsidP="005A5DB4">
            <w:pPr>
              <w:rPr>
                <w:rFonts w:ascii="Arial Narrow" w:hAnsi="Arial Narrow"/>
              </w:rPr>
            </w:pPr>
            <w:r w:rsidRPr="00D37499">
              <w:rPr>
                <w:rFonts w:ascii="Arial Narrow" w:hAnsi="Arial Narrow"/>
              </w:rPr>
              <w:t>Due date</w:t>
            </w:r>
          </w:p>
        </w:tc>
        <w:tc>
          <w:tcPr>
            <w:tcW w:w="7088" w:type="dxa"/>
          </w:tcPr>
          <w:p w:rsidR="00052C97" w:rsidRPr="00D37499" w:rsidRDefault="00052C97" w:rsidP="005A5DB4">
            <w:pPr>
              <w:rPr>
                <w:rFonts w:ascii="Arial Narrow" w:hAnsi="Arial Narrow"/>
              </w:rPr>
            </w:pPr>
            <w:r w:rsidRPr="00D37499">
              <w:rPr>
                <w:rFonts w:ascii="Arial Narrow" w:hAnsi="Arial Narrow"/>
              </w:rPr>
              <w:t>Action</w:t>
            </w:r>
          </w:p>
        </w:tc>
      </w:tr>
      <w:tr w:rsidR="00052C97" w:rsidRPr="00D37499" w:rsidTr="005A5DB4">
        <w:tc>
          <w:tcPr>
            <w:tcW w:w="959" w:type="dxa"/>
            <w:vMerge/>
            <w:tcBorders>
              <w:left w:val="nil"/>
            </w:tcBorders>
          </w:tcPr>
          <w:p w:rsidR="00052C97" w:rsidRPr="00D37499" w:rsidRDefault="00052C97" w:rsidP="005A5DB4">
            <w:pPr>
              <w:rPr>
                <w:rFonts w:ascii="Arial Narrow" w:hAnsi="Arial Narrow"/>
              </w:rPr>
            </w:pPr>
          </w:p>
        </w:tc>
        <w:tc>
          <w:tcPr>
            <w:tcW w:w="1564" w:type="dxa"/>
          </w:tcPr>
          <w:p w:rsidR="00052C97" w:rsidRPr="00D37499" w:rsidRDefault="00052C97" w:rsidP="005A5DB4">
            <w:pPr>
              <w:rPr>
                <w:rFonts w:ascii="Arial Narrow" w:hAnsi="Arial Narrow"/>
              </w:rPr>
            </w:pPr>
            <w:r w:rsidRPr="00D37499">
              <w:rPr>
                <w:rFonts w:ascii="Arial Narrow" w:hAnsi="Arial Narrow"/>
              </w:rPr>
              <w:t>12 June</w:t>
            </w:r>
          </w:p>
        </w:tc>
        <w:tc>
          <w:tcPr>
            <w:tcW w:w="7088" w:type="dxa"/>
          </w:tcPr>
          <w:p w:rsidR="00052C97" w:rsidRPr="00D37499" w:rsidRDefault="00052C97" w:rsidP="005A5DB4">
            <w:pPr>
              <w:rPr>
                <w:rFonts w:ascii="Arial Narrow" w:hAnsi="Arial Narrow"/>
              </w:rPr>
            </w:pPr>
            <w:r>
              <w:rPr>
                <w:rFonts w:ascii="Arial Narrow" w:hAnsi="Arial Narrow"/>
              </w:rPr>
              <w:t xml:space="preserve">Application form </w:t>
            </w:r>
            <w:r w:rsidRPr="00702E17">
              <w:rPr>
                <w:rFonts w:ascii="Arial Narrow" w:hAnsi="Arial Narrow"/>
              </w:rPr>
              <w:t>to RVEC</w:t>
            </w:r>
          </w:p>
        </w:tc>
      </w:tr>
      <w:tr w:rsidR="00052C97" w:rsidRPr="00D37499" w:rsidTr="005A5DB4">
        <w:tc>
          <w:tcPr>
            <w:tcW w:w="959" w:type="dxa"/>
            <w:vMerge/>
            <w:tcBorders>
              <w:left w:val="nil"/>
            </w:tcBorders>
          </w:tcPr>
          <w:p w:rsidR="00052C97" w:rsidRPr="00D37499" w:rsidRDefault="00052C97" w:rsidP="005A5DB4">
            <w:pPr>
              <w:rPr>
                <w:rFonts w:ascii="Arial Narrow" w:hAnsi="Arial Narrow"/>
              </w:rPr>
            </w:pPr>
          </w:p>
        </w:tc>
        <w:tc>
          <w:tcPr>
            <w:tcW w:w="1564" w:type="dxa"/>
            <w:vAlign w:val="center"/>
          </w:tcPr>
          <w:p w:rsidR="00052C97" w:rsidRPr="00D37499" w:rsidRDefault="00052C97" w:rsidP="005A5DB4">
            <w:pPr>
              <w:rPr>
                <w:rFonts w:ascii="Arial Narrow" w:hAnsi="Arial Narrow"/>
              </w:rPr>
            </w:pPr>
            <w:r w:rsidRPr="00D37499">
              <w:rPr>
                <w:rFonts w:ascii="Arial Narrow" w:hAnsi="Arial Narrow"/>
              </w:rPr>
              <w:t>22-26 June</w:t>
            </w:r>
          </w:p>
        </w:tc>
        <w:tc>
          <w:tcPr>
            <w:tcW w:w="7088" w:type="dxa"/>
          </w:tcPr>
          <w:p w:rsidR="00052C97" w:rsidRPr="00D37499" w:rsidRDefault="00052C97" w:rsidP="005A5DB4">
            <w:pPr>
              <w:rPr>
                <w:rFonts w:ascii="Arial Narrow" w:hAnsi="Arial Narrow"/>
              </w:rPr>
            </w:pPr>
            <w:r w:rsidRPr="00D37499">
              <w:rPr>
                <w:rFonts w:ascii="Arial Narrow" w:hAnsi="Arial Narrow"/>
              </w:rPr>
              <w:t>Applicants advised of acceptance into training. Link to website to complete on-line units of competency provided.</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1</w:t>
            </w:r>
          </w:p>
        </w:tc>
        <w:tc>
          <w:tcPr>
            <w:tcW w:w="1564" w:type="dxa"/>
            <w:vAlign w:val="center"/>
          </w:tcPr>
          <w:p w:rsidR="00052C97" w:rsidRPr="00D37499" w:rsidRDefault="00052C97" w:rsidP="005A5DB4">
            <w:pPr>
              <w:rPr>
                <w:rFonts w:ascii="Arial Narrow" w:hAnsi="Arial Narrow"/>
              </w:rPr>
            </w:pPr>
            <w:r w:rsidRPr="00D37499">
              <w:rPr>
                <w:rFonts w:ascii="Arial Narrow" w:hAnsi="Arial Narrow"/>
              </w:rPr>
              <w:t>11 August</w:t>
            </w:r>
          </w:p>
        </w:tc>
        <w:tc>
          <w:tcPr>
            <w:tcW w:w="7088" w:type="dxa"/>
          </w:tcPr>
          <w:p w:rsidR="00052C97" w:rsidRPr="00D37499" w:rsidRDefault="00052C97" w:rsidP="005A5DB4">
            <w:pPr>
              <w:rPr>
                <w:rFonts w:ascii="Arial Narrow" w:hAnsi="Arial Narrow"/>
              </w:rPr>
            </w:pPr>
            <w:r w:rsidRPr="00D37499">
              <w:rPr>
                <w:rFonts w:ascii="Arial Narrow" w:hAnsi="Arial Narrow"/>
                <w:b/>
              </w:rPr>
              <w:t>Completion</w:t>
            </w:r>
            <w:r w:rsidRPr="00D37499">
              <w:rPr>
                <w:rFonts w:ascii="Arial Narrow" w:hAnsi="Arial Narrow"/>
              </w:rPr>
              <w:t xml:space="preserve"> of on-line units of competency for:</w:t>
            </w:r>
          </w:p>
          <w:p w:rsidR="00052C97" w:rsidRPr="00D37499" w:rsidRDefault="00052C97" w:rsidP="005A5DB4">
            <w:pPr>
              <w:rPr>
                <w:rFonts w:ascii="Arial Narrow" w:hAnsi="Arial Narrow"/>
              </w:rPr>
            </w:pPr>
            <w:r w:rsidRPr="00D37499">
              <w:rPr>
                <w:rFonts w:ascii="Arial Narrow" w:hAnsi="Arial Narrow"/>
              </w:rPr>
              <w:t>SITHCCC003B Receive and store kitchen supplies</w:t>
            </w:r>
          </w:p>
          <w:p w:rsidR="00052C97" w:rsidRPr="00D37499" w:rsidRDefault="00052C97" w:rsidP="005A5DB4">
            <w:pPr>
              <w:rPr>
                <w:rFonts w:ascii="Arial Narrow" w:hAnsi="Arial Narrow"/>
              </w:rPr>
            </w:pPr>
            <w:r w:rsidRPr="00D37499">
              <w:rPr>
                <w:rFonts w:ascii="Arial Narrow" w:hAnsi="Arial Narrow"/>
              </w:rPr>
              <w:t>SITHCCC004B Clean and maintain kitchen premises</w:t>
            </w:r>
          </w:p>
          <w:p w:rsidR="00052C97" w:rsidRPr="00D37499" w:rsidRDefault="00052C97" w:rsidP="005A5DB4">
            <w:pPr>
              <w:rPr>
                <w:rFonts w:ascii="Arial Narrow" w:hAnsi="Arial Narrow"/>
              </w:rPr>
            </w:pPr>
            <w:r w:rsidRPr="00D37499">
              <w:rPr>
                <w:rFonts w:ascii="Arial Narrow" w:hAnsi="Arial Narrow"/>
              </w:rPr>
              <w:t>SITXOHS002A Follow workplace hygiene procedures</w:t>
            </w:r>
          </w:p>
        </w:tc>
      </w:tr>
      <w:tr w:rsidR="005A5DB4" w:rsidRPr="00D37499" w:rsidTr="00765D0B">
        <w:tc>
          <w:tcPr>
            <w:tcW w:w="2523" w:type="dxa"/>
            <w:gridSpan w:val="2"/>
            <w:tcBorders>
              <w:left w:val="nil"/>
            </w:tcBorders>
            <w:vAlign w:val="center"/>
          </w:tcPr>
          <w:p w:rsidR="005A5DB4" w:rsidRPr="00D37499" w:rsidRDefault="005A5DB4" w:rsidP="005A5DB4">
            <w:pPr>
              <w:jc w:val="center"/>
              <w:rPr>
                <w:rFonts w:ascii="Arial Narrow" w:hAnsi="Arial Narrow"/>
              </w:rPr>
            </w:pPr>
          </w:p>
        </w:tc>
        <w:tc>
          <w:tcPr>
            <w:tcW w:w="7088" w:type="dxa"/>
          </w:tcPr>
          <w:p w:rsidR="005A5DB4" w:rsidRPr="00D37499" w:rsidRDefault="005A5DB4" w:rsidP="005A5DB4">
            <w:pPr>
              <w:jc w:val="center"/>
              <w:rPr>
                <w:rFonts w:ascii="Arial Narrow" w:hAnsi="Arial Narrow"/>
              </w:rPr>
            </w:pPr>
            <w:r w:rsidRPr="00D37499">
              <w:rPr>
                <w:rFonts w:ascii="Arial Narrow" w:hAnsi="Arial Narrow"/>
                <w:b/>
              </w:rPr>
              <w:t>13 – 17 August training will occur in Sydney</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2</w:t>
            </w:r>
          </w:p>
        </w:tc>
        <w:tc>
          <w:tcPr>
            <w:tcW w:w="1564" w:type="dxa"/>
          </w:tcPr>
          <w:p w:rsidR="00052C97" w:rsidRPr="00D37499" w:rsidRDefault="00052C97" w:rsidP="005A5DB4">
            <w:pPr>
              <w:rPr>
                <w:rFonts w:ascii="Arial Narrow" w:hAnsi="Arial Narrow"/>
              </w:rPr>
            </w:pPr>
            <w:r w:rsidRPr="00D37499">
              <w:rPr>
                <w:rFonts w:ascii="Arial Narrow" w:hAnsi="Arial Narrow"/>
              </w:rPr>
              <w:t>13 &amp; 14 August</w:t>
            </w:r>
          </w:p>
        </w:tc>
        <w:tc>
          <w:tcPr>
            <w:tcW w:w="7088" w:type="dxa"/>
            <w:vAlign w:val="center"/>
          </w:tcPr>
          <w:p w:rsidR="00052C97" w:rsidRPr="00D37499" w:rsidRDefault="00052C97" w:rsidP="005A5DB4">
            <w:pPr>
              <w:rPr>
                <w:rFonts w:ascii="Arial Narrow" w:hAnsi="Arial Narrow"/>
              </w:rPr>
            </w:pPr>
            <w:r w:rsidRPr="00D37499">
              <w:rPr>
                <w:rFonts w:ascii="Arial Narrow" w:hAnsi="Arial Narrow"/>
              </w:rPr>
              <w:t>Orientation methodology program for Hospitality</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3</w:t>
            </w:r>
          </w:p>
        </w:tc>
        <w:tc>
          <w:tcPr>
            <w:tcW w:w="1564" w:type="dxa"/>
            <w:vAlign w:val="center"/>
          </w:tcPr>
          <w:p w:rsidR="00052C97" w:rsidRPr="00D37499" w:rsidRDefault="00052C97" w:rsidP="005A5DB4">
            <w:pPr>
              <w:rPr>
                <w:rFonts w:ascii="Arial Narrow" w:hAnsi="Arial Narrow"/>
              </w:rPr>
            </w:pPr>
            <w:r w:rsidRPr="00D37499">
              <w:rPr>
                <w:rFonts w:ascii="Arial Narrow" w:hAnsi="Arial Narrow"/>
              </w:rPr>
              <w:t>15-17 August</w:t>
            </w:r>
          </w:p>
        </w:tc>
        <w:tc>
          <w:tcPr>
            <w:tcW w:w="7088" w:type="dxa"/>
          </w:tcPr>
          <w:p w:rsidR="00052C97" w:rsidRPr="00D37499" w:rsidRDefault="00052C97" w:rsidP="005A5DB4">
            <w:pPr>
              <w:rPr>
                <w:rFonts w:ascii="Arial Narrow" w:hAnsi="Arial Narrow"/>
              </w:rPr>
            </w:pPr>
            <w:r w:rsidRPr="00D37499">
              <w:rPr>
                <w:rFonts w:ascii="Arial Narrow" w:hAnsi="Arial Narrow"/>
              </w:rPr>
              <w:t>Completion of practical units of competency by face-to-face delivery for:</w:t>
            </w:r>
          </w:p>
          <w:p w:rsidR="00052C97" w:rsidRPr="00D37499" w:rsidRDefault="00052C97" w:rsidP="005A5DB4">
            <w:pPr>
              <w:rPr>
                <w:rFonts w:ascii="Arial Narrow" w:hAnsi="Arial Narrow"/>
              </w:rPr>
            </w:pPr>
            <w:r w:rsidRPr="00D37499">
              <w:rPr>
                <w:rFonts w:ascii="Arial Narrow" w:hAnsi="Arial Narrow"/>
              </w:rPr>
              <w:t>SITHCCC001B Organise and prepare food</w:t>
            </w:r>
          </w:p>
          <w:p w:rsidR="00052C97" w:rsidRPr="00D37499" w:rsidRDefault="00052C97" w:rsidP="005A5DB4">
            <w:pPr>
              <w:rPr>
                <w:rFonts w:ascii="Arial Narrow" w:hAnsi="Arial Narrow"/>
              </w:rPr>
            </w:pPr>
            <w:r w:rsidRPr="00D37499">
              <w:rPr>
                <w:rFonts w:ascii="Arial Narrow" w:hAnsi="Arial Narrow"/>
              </w:rPr>
              <w:t>SITHCCC002A Present food</w:t>
            </w:r>
          </w:p>
          <w:p w:rsidR="00052C97" w:rsidRPr="00D37499" w:rsidRDefault="00052C97" w:rsidP="005A5DB4">
            <w:pPr>
              <w:rPr>
                <w:rFonts w:ascii="Arial Narrow" w:hAnsi="Arial Narrow"/>
              </w:rPr>
            </w:pPr>
            <w:r w:rsidRPr="00D37499">
              <w:rPr>
                <w:rFonts w:ascii="Arial Narrow" w:hAnsi="Arial Narrow"/>
              </w:rPr>
              <w:t>SITHCCC007A Prepare sandwiches</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4</w:t>
            </w:r>
          </w:p>
        </w:tc>
        <w:tc>
          <w:tcPr>
            <w:tcW w:w="1564" w:type="dxa"/>
            <w:vAlign w:val="center"/>
          </w:tcPr>
          <w:p w:rsidR="00052C97" w:rsidRPr="00D37499" w:rsidRDefault="00052C97" w:rsidP="005A5DB4">
            <w:pPr>
              <w:rPr>
                <w:rFonts w:ascii="Arial Narrow" w:hAnsi="Arial Narrow"/>
              </w:rPr>
            </w:pPr>
            <w:r w:rsidRPr="00D37499">
              <w:rPr>
                <w:rFonts w:ascii="Arial Narrow" w:hAnsi="Arial Narrow"/>
              </w:rPr>
              <w:t>21 September</w:t>
            </w:r>
          </w:p>
        </w:tc>
        <w:tc>
          <w:tcPr>
            <w:tcW w:w="7088" w:type="dxa"/>
          </w:tcPr>
          <w:p w:rsidR="00052C97" w:rsidRPr="00D37499" w:rsidRDefault="00052C97" w:rsidP="005A5DB4">
            <w:pPr>
              <w:rPr>
                <w:rFonts w:ascii="Arial Narrow" w:hAnsi="Arial Narrow"/>
              </w:rPr>
            </w:pPr>
            <w:r w:rsidRPr="00D37499">
              <w:rPr>
                <w:rFonts w:ascii="Arial Narrow" w:hAnsi="Arial Narrow"/>
              </w:rPr>
              <w:t>Completion of on-line units of competency for:</w:t>
            </w:r>
          </w:p>
          <w:p w:rsidR="00052C97" w:rsidRPr="00D37499" w:rsidRDefault="00052C97" w:rsidP="005A5DB4">
            <w:pPr>
              <w:rPr>
                <w:rFonts w:ascii="Arial Narrow" w:hAnsi="Arial Narrow"/>
              </w:rPr>
            </w:pPr>
            <w:r w:rsidRPr="00D37499">
              <w:rPr>
                <w:rFonts w:ascii="Arial Narrow" w:hAnsi="Arial Narrow"/>
              </w:rPr>
              <w:t>SITXCOM001A Work with colleagues and customers</w:t>
            </w:r>
          </w:p>
          <w:p w:rsidR="00052C97" w:rsidRPr="00D37499" w:rsidRDefault="00052C97" w:rsidP="005A5DB4">
            <w:pPr>
              <w:rPr>
                <w:rFonts w:ascii="Arial Narrow" w:hAnsi="Arial Narrow"/>
              </w:rPr>
            </w:pPr>
            <w:r w:rsidRPr="00D37499">
              <w:rPr>
                <w:rFonts w:ascii="Arial Narrow" w:hAnsi="Arial Narrow"/>
              </w:rPr>
              <w:t>SITXCOM002A Work in a socially diverse environment</w:t>
            </w:r>
          </w:p>
          <w:p w:rsidR="00052C97" w:rsidRPr="00D37499" w:rsidRDefault="00052C97" w:rsidP="005A5DB4">
            <w:pPr>
              <w:rPr>
                <w:rFonts w:ascii="Arial Narrow" w:hAnsi="Arial Narrow"/>
              </w:rPr>
            </w:pPr>
            <w:r w:rsidRPr="00D37499">
              <w:rPr>
                <w:rFonts w:ascii="Arial Narrow" w:hAnsi="Arial Narrow"/>
              </w:rPr>
              <w:t>SITXOHS001B Follow health, safety and security procedures</w:t>
            </w:r>
          </w:p>
        </w:tc>
      </w:tr>
      <w:tr w:rsidR="005A5DB4" w:rsidRPr="00D37499" w:rsidTr="002622A3">
        <w:tc>
          <w:tcPr>
            <w:tcW w:w="2523" w:type="dxa"/>
            <w:gridSpan w:val="2"/>
            <w:tcBorders>
              <w:left w:val="nil"/>
            </w:tcBorders>
            <w:vAlign w:val="center"/>
          </w:tcPr>
          <w:p w:rsidR="005A5DB4" w:rsidRPr="00D37499" w:rsidRDefault="005A5DB4" w:rsidP="005A5DB4">
            <w:pPr>
              <w:jc w:val="center"/>
              <w:rPr>
                <w:rFonts w:ascii="Arial Narrow" w:hAnsi="Arial Narrow"/>
              </w:rPr>
            </w:pPr>
          </w:p>
        </w:tc>
        <w:tc>
          <w:tcPr>
            <w:tcW w:w="7088" w:type="dxa"/>
            <w:vAlign w:val="center"/>
          </w:tcPr>
          <w:p w:rsidR="005A5DB4" w:rsidRPr="00D37499" w:rsidRDefault="005A5DB4" w:rsidP="005A5DB4">
            <w:pPr>
              <w:jc w:val="center"/>
              <w:rPr>
                <w:rFonts w:ascii="Arial Narrow" w:hAnsi="Arial Narrow"/>
              </w:rPr>
            </w:pPr>
            <w:r w:rsidRPr="00D37499">
              <w:rPr>
                <w:rFonts w:ascii="Arial Narrow" w:hAnsi="Arial Narrow"/>
                <w:b/>
              </w:rPr>
              <w:t>8 – 26 October training location to be advised</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5</w:t>
            </w:r>
          </w:p>
        </w:tc>
        <w:tc>
          <w:tcPr>
            <w:tcW w:w="1564" w:type="dxa"/>
            <w:vAlign w:val="center"/>
          </w:tcPr>
          <w:p w:rsidR="00052C97" w:rsidRPr="00D37499" w:rsidRDefault="00052C97" w:rsidP="005A5DB4">
            <w:pPr>
              <w:rPr>
                <w:rFonts w:ascii="Arial Narrow" w:hAnsi="Arial Narrow"/>
              </w:rPr>
            </w:pPr>
            <w:r w:rsidRPr="00D37499">
              <w:rPr>
                <w:rFonts w:ascii="Arial Narrow" w:hAnsi="Arial Narrow"/>
              </w:rPr>
              <w:t>8 – 26 October</w:t>
            </w:r>
          </w:p>
        </w:tc>
        <w:tc>
          <w:tcPr>
            <w:tcW w:w="7088" w:type="dxa"/>
          </w:tcPr>
          <w:p w:rsidR="00052C97" w:rsidRPr="00D37499" w:rsidRDefault="00052C97" w:rsidP="005A5DB4">
            <w:pPr>
              <w:rPr>
                <w:rFonts w:ascii="Arial Narrow" w:hAnsi="Arial Narrow"/>
              </w:rPr>
            </w:pPr>
            <w:r w:rsidRPr="00D37499">
              <w:rPr>
                <w:rFonts w:ascii="Arial Narrow" w:hAnsi="Arial Narrow"/>
              </w:rPr>
              <w:t>Complete 5 day program to achieve one of the following qualifications:</w:t>
            </w:r>
          </w:p>
          <w:p w:rsidR="00052C97" w:rsidRPr="00D37499" w:rsidRDefault="00052C97" w:rsidP="005A5DB4">
            <w:pPr>
              <w:rPr>
                <w:rFonts w:ascii="Arial Narrow" w:hAnsi="Arial Narrow"/>
              </w:rPr>
            </w:pPr>
            <w:r w:rsidRPr="00D37499">
              <w:rPr>
                <w:rFonts w:ascii="Arial Narrow" w:hAnsi="Arial Narrow"/>
              </w:rPr>
              <w:t>Certificate II in Hospitality (food and beverage stream)</w:t>
            </w:r>
          </w:p>
          <w:p w:rsidR="00052C97" w:rsidRPr="00D37499" w:rsidRDefault="00052C97" w:rsidP="005A5DB4">
            <w:pPr>
              <w:rPr>
                <w:rFonts w:ascii="Arial Narrow" w:hAnsi="Arial Narrow"/>
              </w:rPr>
            </w:pPr>
            <w:r w:rsidRPr="00D37499">
              <w:rPr>
                <w:rFonts w:ascii="Arial Narrow" w:hAnsi="Arial Narrow"/>
              </w:rPr>
              <w:t>Certificate II in Hospitality (Kitchen Operations)[commercial cookery stream]</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6</w:t>
            </w:r>
          </w:p>
        </w:tc>
        <w:tc>
          <w:tcPr>
            <w:tcW w:w="1564" w:type="dxa"/>
          </w:tcPr>
          <w:p w:rsidR="00052C97" w:rsidRPr="00D37499" w:rsidRDefault="00052C97" w:rsidP="005A5DB4">
            <w:pPr>
              <w:rPr>
                <w:rFonts w:ascii="Arial Narrow" w:hAnsi="Arial Narrow"/>
              </w:rPr>
            </w:pPr>
            <w:r w:rsidRPr="00D37499">
              <w:rPr>
                <w:rFonts w:ascii="Arial Narrow" w:hAnsi="Arial Narrow"/>
              </w:rPr>
              <w:t>29 October – 7 December</w:t>
            </w:r>
          </w:p>
        </w:tc>
        <w:tc>
          <w:tcPr>
            <w:tcW w:w="7088" w:type="dxa"/>
          </w:tcPr>
          <w:p w:rsidR="00052C97" w:rsidRPr="00D37499" w:rsidRDefault="00052C97" w:rsidP="005A5DB4">
            <w:pPr>
              <w:rPr>
                <w:rFonts w:ascii="Arial Narrow" w:hAnsi="Arial Narrow"/>
              </w:rPr>
            </w:pPr>
            <w:r w:rsidRPr="00D37499">
              <w:rPr>
                <w:rFonts w:ascii="Arial Narrow" w:hAnsi="Arial Narrow"/>
              </w:rPr>
              <w:t>Complete required number of service periods (advised at conclusion of 5 day training program)</w:t>
            </w:r>
          </w:p>
        </w:tc>
      </w:tr>
      <w:tr w:rsidR="00052C97" w:rsidRPr="00D37499" w:rsidTr="005A5DB4">
        <w:tc>
          <w:tcPr>
            <w:tcW w:w="959" w:type="dxa"/>
            <w:vAlign w:val="center"/>
          </w:tcPr>
          <w:p w:rsidR="00052C97" w:rsidRPr="00D37499" w:rsidRDefault="00052C97" w:rsidP="005A5DB4">
            <w:pPr>
              <w:rPr>
                <w:rFonts w:ascii="Arial Narrow" w:hAnsi="Arial Narrow"/>
              </w:rPr>
            </w:pPr>
            <w:r>
              <w:rPr>
                <w:rFonts w:ascii="Arial Narrow" w:hAnsi="Arial Narrow"/>
              </w:rPr>
              <w:t>Stage 7</w:t>
            </w:r>
          </w:p>
        </w:tc>
        <w:tc>
          <w:tcPr>
            <w:tcW w:w="1564" w:type="dxa"/>
          </w:tcPr>
          <w:p w:rsidR="00052C97" w:rsidRPr="00D37499" w:rsidRDefault="00052C97" w:rsidP="005A5DB4">
            <w:pPr>
              <w:rPr>
                <w:rFonts w:ascii="Arial Narrow" w:hAnsi="Arial Narrow"/>
              </w:rPr>
            </w:pPr>
            <w:r w:rsidRPr="00D37499">
              <w:rPr>
                <w:rFonts w:ascii="Arial Narrow" w:hAnsi="Arial Narrow"/>
              </w:rPr>
              <w:t>20 August – 2 November</w:t>
            </w:r>
          </w:p>
        </w:tc>
        <w:tc>
          <w:tcPr>
            <w:tcW w:w="7088" w:type="dxa"/>
            <w:vAlign w:val="center"/>
          </w:tcPr>
          <w:p w:rsidR="00052C97" w:rsidRPr="00D37499" w:rsidRDefault="00052C97" w:rsidP="005A5DB4">
            <w:pPr>
              <w:rPr>
                <w:rFonts w:ascii="Arial Narrow" w:hAnsi="Arial Narrow"/>
              </w:rPr>
            </w:pPr>
            <w:r w:rsidRPr="00D37499">
              <w:rPr>
                <w:rFonts w:ascii="Arial Narrow" w:hAnsi="Arial Narrow"/>
              </w:rPr>
              <w:t>Complete project to obtain Certificate IV in Training and Assessment</w:t>
            </w:r>
          </w:p>
        </w:tc>
      </w:tr>
    </w:tbl>
    <w:p w:rsidR="00052C97" w:rsidRPr="00751DCA" w:rsidRDefault="00052C97" w:rsidP="00751DCA">
      <w:pPr>
        <w:rPr>
          <w:sz w:val="4"/>
          <w:szCs w:val="4"/>
        </w:rPr>
      </w:pPr>
    </w:p>
    <w:sectPr w:rsidR="00052C97" w:rsidRPr="00751DCA"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930" w:rsidRDefault="00DA0930">
      <w:r>
        <w:separator/>
      </w:r>
    </w:p>
  </w:endnote>
  <w:endnote w:type="continuationSeparator" w:id="0">
    <w:p w:rsidR="00DA0930" w:rsidRDefault="00DA09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D8100E" w:rsidRDefault="007E3918" w:rsidP="00D8100E">
    <w:pPr>
      <w:rPr>
        <w:rFonts w:ascii="Arial Narrow" w:hAnsi="Arial Narrow"/>
        <w:sz w:val="16"/>
        <w:szCs w:val="16"/>
      </w:rPr>
    </w:pPr>
    <w:r>
      <w:rPr>
        <w:rFonts w:ascii="Arial Narrow" w:hAnsi="Arial Narrow" w:cs="Arial"/>
        <w:i/>
        <w:sz w:val="16"/>
        <w:szCs w:val="16"/>
      </w:rPr>
      <w:t>2012</w:t>
    </w:r>
    <w:r w:rsidR="00606B48" w:rsidRPr="00D8100E">
      <w:rPr>
        <w:rFonts w:ascii="Arial Narrow" w:hAnsi="Arial Narrow" w:cs="Arial"/>
        <w:i/>
        <w:sz w:val="16"/>
        <w:szCs w:val="16"/>
      </w:rPr>
      <w:t xml:space="preserve"> VET Teacher Training Hospitality – Food and Beverage Application</w:t>
    </w:r>
    <w:r w:rsidR="00D8100E" w:rsidRPr="00D8100E">
      <w:rPr>
        <w:rFonts w:ascii="Arial Narrow" w:hAnsi="Arial Narrow" w:cs="Arial"/>
        <w:i/>
        <w:sz w:val="16"/>
        <w:szCs w:val="16"/>
      </w:rPr>
      <w:tab/>
    </w:r>
    <w:r w:rsidR="00D8100E" w:rsidRPr="00D8100E">
      <w:rPr>
        <w:rFonts w:ascii="Arial Narrow" w:hAnsi="Arial Narrow" w:cs="Arial"/>
        <w:i/>
        <w:sz w:val="16"/>
        <w:szCs w:val="16"/>
      </w:rPr>
      <w:tab/>
    </w:r>
    <w:r w:rsidR="00D8100E">
      <w:rPr>
        <w:rFonts w:ascii="Arial Narrow" w:hAnsi="Arial Narrow"/>
        <w:sz w:val="16"/>
        <w:szCs w:val="16"/>
      </w:rPr>
      <w:tab/>
    </w:r>
    <w:r w:rsidR="00D8100E">
      <w:rPr>
        <w:rFonts w:ascii="Arial Narrow" w:hAnsi="Arial Narrow"/>
        <w:sz w:val="16"/>
        <w:szCs w:val="16"/>
      </w:rPr>
      <w:tab/>
    </w:r>
    <w:r w:rsidR="00D8100E">
      <w:rPr>
        <w:rFonts w:ascii="Arial Narrow" w:hAnsi="Arial Narrow"/>
        <w:sz w:val="16"/>
        <w:szCs w:val="16"/>
      </w:rPr>
      <w:tab/>
    </w:r>
    <w:r w:rsidR="00D8100E">
      <w:rPr>
        <w:rFonts w:ascii="Arial Narrow" w:hAnsi="Arial Narrow"/>
        <w:sz w:val="16"/>
        <w:szCs w:val="16"/>
      </w:rPr>
      <w:tab/>
    </w:r>
    <w:r w:rsidR="00D8100E">
      <w:rPr>
        <w:rFonts w:ascii="Arial Narrow" w:hAnsi="Arial Narrow"/>
        <w:sz w:val="16"/>
        <w:szCs w:val="16"/>
      </w:rPr>
      <w:tab/>
    </w:r>
    <w:r w:rsidR="00D8100E">
      <w:rPr>
        <w:rFonts w:ascii="Arial Narrow" w:hAnsi="Arial Narrow"/>
        <w:sz w:val="16"/>
        <w:szCs w:val="16"/>
      </w:rPr>
      <w:tab/>
    </w:r>
    <w:r w:rsidR="00D8100E" w:rsidRPr="00D8100E">
      <w:rPr>
        <w:rFonts w:ascii="Arial Narrow" w:hAnsi="Arial Narrow"/>
        <w:sz w:val="16"/>
        <w:szCs w:val="16"/>
      </w:rPr>
      <w:t xml:space="preserve">Page </w:t>
    </w:r>
    <w:r w:rsidR="00875F8B" w:rsidRPr="00D8100E">
      <w:rPr>
        <w:rFonts w:ascii="Arial Narrow" w:hAnsi="Arial Narrow"/>
        <w:sz w:val="16"/>
        <w:szCs w:val="16"/>
      </w:rPr>
      <w:fldChar w:fldCharType="begin"/>
    </w:r>
    <w:r w:rsidR="00D8100E" w:rsidRPr="00D8100E">
      <w:rPr>
        <w:rFonts w:ascii="Arial Narrow" w:hAnsi="Arial Narrow"/>
        <w:sz w:val="16"/>
        <w:szCs w:val="16"/>
      </w:rPr>
      <w:instrText xml:space="preserve"> PAGE </w:instrText>
    </w:r>
    <w:r w:rsidR="00875F8B" w:rsidRPr="00D8100E">
      <w:rPr>
        <w:rFonts w:ascii="Arial Narrow" w:hAnsi="Arial Narrow"/>
        <w:sz w:val="16"/>
        <w:szCs w:val="16"/>
      </w:rPr>
      <w:fldChar w:fldCharType="separate"/>
    </w:r>
    <w:r w:rsidR="005A5DB4">
      <w:rPr>
        <w:rFonts w:ascii="Arial Narrow" w:hAnsi="Arial Narrow"/>
        <w:noProof/>
        <w:sz w:val="16"/>
        <w:szCs w:val="16"/>
      </w:rPr>
      <w:t>5</w:t>
    </w:r>
    <w:r w:rsidR="00875F8B" w:rsidRPr="00D8100E">
      <w:rPr>
        <w:rFonts w:ascii="Arial Narrow" w:hAnsi="Arial Narrow"/>
        <w:sz w:val="16"/>
        <w:szCs w:val="16"/>
      </w:rPr>
      <w:fldChar w:fldCharType="end"/>
    </w:r>
    <w:r w:rsidR="00D8100E" w:rsidRPr="00D8100E">
      <w:rPr>
        <w:rFonts w:ascii="Arial Narrow" w:hAnsi="Arial Narrow"/>
        <w:sz w:val="16"/>
        <w:szCs w:val="16"/>
      </w:rPr>
      <w:t xml:space="preserve"> of </w:t>
    </w:r>
    <w:r w:rsidR="00875F8B" w:rsidRPr="00D8100E">
      <w:rPr>
        <w:rFonts w:ascii="Arial Narrow" w:hAnsi="Arial Narrow"/>
        <w:sz w:val="16"/>
        <w:szCs w:val="16"/>
      </w:rPr>
      <w:fldChar w:fldCharType="begin"/>
    </w:r>
    <w:r w:rsidR="00D8100E" w:rsidRPr="00D8100E">
      <w:rPr>
        <w:rFonts w:ascii="Arial Narrow" w:hAnsi="Arial Narrow"/>
        <w:sz w:val="16"/>
        <w:szCs w:val="16"/>
      </w:rPr>
      <w:instrText xml:space="preserve"> NUMPAGES  </w:instrText>
    </w:r>
    <w:r w:rsidR="00875F8B" w:rsidRPr="00D8100E">
      <w:rPr>
        <w:rFonts w:ascii="Arial Narrow" w:hAnsi="Arial Narrow"/>
        <w:sz w:val="16"/>
        <w:szCs w:val="16"/>
      </w:rPr>
      <w:fldChar w:fldCharType="separate"/>
    </w:r>
    <w:r w:rsidR="005A5DB4">
      <w:rPr>
        <w:rFonts w:ascii="Arial Narrow" w:hAnsi="Arial Narrow"/>
        <w:noProof/>
        <w:sz w:val="16"/>
        <w:szCs w:val="16"/>
      </w:rPr>
      <w:t>5</w:t>
    </w:r>
    <w:r w:rsidR="00875F8B" w:rsidRPr="00D8100E">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A06544" w:rsidRDefault="00B817AF"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930" w:rsidRDefault="00DA0930">
      <w:r>
        <w:separator/>
      </w:r>
    </w:p>
  </w:footnote>
  <w:footnote w:type="continuationSeparator" w:id="0">
    <w:p w:rsidR="00DA0930" w:rsidRDefault="00DA09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151173" w:rsidRDefault="00B817AF"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8E0CB7" w:rsidRDefault="00B817AF" w:rsidP="00E71D88">
    <w:pPr>
      <w:pStyle w:val="Header"/>
      <w:tabs>
        <w:tab w:val="clear" w:pos="4153"/>
        <w:tab w:val="clear" w:pos="8306"/>
        <w:tab w:val="left" w:pos="750"/>
      </w:tabs>
      <w:rPr>
        <w:sz w:val="4"/>
        <w:szCs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7412C2"/>
    <w:multiLevelType w:val="hybridMultilevel"/>
    <w:tmpl w:val="5A96A5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8">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9">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5"/>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8"/>
  </w:num>
  <w:num w:numId="19">
    <w:abstractNumId w:val="7"/>
  </w:num>
  <w:num w:numId="20">
    <w:abstractNumId w:val="14"/>
  </w:num>
  <w:num w:numId="21">
    <w:abstractNumId w:val="28"/>
  </w:num>
  <w:num w:numId="22">
    <w:abstractNumId w:val="36"/>
  </w:num>
  <w:num w:numId="23">
    <w:abstractNumId w:val="4"/>
  </w:num>
  <w:num w:numId="24">
    <w:abstractNumId w:val="8"/>
  </w:num>
  <w:num w:numId="25">
    <w:abstractNumId w:val="18"/>
  </w:num>
  <w:num w:numId="26">
    <w:abstractNumId w:val="33"/>
  </w:num>
  <w:num w:numId="27">
    <w:abstractNumId w:val="37"/>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9"/>
  </w:num>
  <w:num w:numId="40">
    <w:abstractNumId w:val="3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proofState w:spelling="clean" w:grammar="clean"/>
  <w:stylePaneFormatFilter w:val="3F01"/>
  <w:defaultTabStop w:val="720"/>
  <w:characterSpacingControl w:val="doNotCompress"/>
  <w:hdrShapeDefaults>
    <o:shapedefaults v:ext="edit" spidmax="23553">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C24"/>
    <w:rsid w:val="000368B2"/>
    <w:rsid w:val="00042417"/>
    <w:rsid w:val="00043BA5"/>
    <w:rsid w:val="00044909"/>
    <w:rsid w:val="00045AFF"/>
    <w:rsid w:val="00047474"/>
    <w:rsid w:val="00052C97"/>
    <w:rsid w:val="0005313B"/>
    <w:rsid w:val="00061383"/>
    <w:rsid w:val="00065B73"/>
    <w:rsid w:val="0008191E"/>
    <w:rsid w:val="00081DCB"/>
    <w:rsid w:val="00094E04"/>
    <w:rsid w:val="00095BF8"/>
    <w:rsid w:val="00096222"/>
    <w:rsid w:val="00097E73"/>
    <w:rsid w:val="000A27F5"/>
    <w:rsid w:val="000A283B"/>
    <w:rsid w:val="000A4907"/>
    <w:rsid w:val="000A5C7C"/>
    <w:rsid w:val="000C6144"/>
    <w:rsid w:val="000C6B21"/>
    <w:rsid w:val="000C7026"/>
    <w:rsid w:val="000D6899"/>
    <w:rsid w:val="000E25CF"/>
    <w:rsid w:val="000E4FA3"/>
    <w:rsid w:val="000E6F66"/>
    <w:rsid w:val="00103C6E"/>
    <w:rsid w:val="00106A72"/>
    <w:rsid w:val="00106D24"/>
    <w:rsid w:val="00110285"/>
    <w:rsid w:val="00110564"/>
    <w:rsid w:val="001178BF"/>
    <w:rsid w:val="001179EB"/>
    <w:rsid w:val="00120ACF"/>
    <w:rsid w:val="0012137F"/>
    <w:rsid w:val="00123330"/>
    <w:rsid w:val="001242D7"/>
    <w:rsid w:val="00124FC4"/>
    <w:rsid w:val="0012569A"/>
    <w:rsid w:val="00126199"/>
    <w:rsid w:val="00130209"/>
    <w:rsid w:val="001371B1"/>
    <w:rsid w:val="00137A37"/>
    <w:rsid w:val="001434BC"/>
    <w:rsid w:val="00145547"/>
    <w:rsid w:val="00155438"/>
    <w:rsid w:val="00157EB0"/>
    <w:rsid w:val="00165EB9"/>
    <w:rsid w:val="00173343"/>
    <w:rsid w:val="0017445F"/>
    <w:rsid w:val="001745CB"/>
    <w:rsid w:val="00177BF4"/>
    <w:rsid w:val="00185FEC"/>
    <w:rsid w:val="0019217D"/>
    <w:rsid w:val="001A0A4F"/>
    <w:rsid w:val="001A156F"/>
    <w:rsid w:val="001A3861"/>
    <w:rsid w:val="001A682B"/>
    <w:rsid w:val="001A7922"/>
    <w:rsid w:val="001B0391"/>
    <w:rsid w:val="001B2BAE"/>
    <w:rsid w:val="001D4E7D"/>
    <w:rsid w:val="001D5254"/>
    <w:rsid w:val="001D6C5E"/>
    <w:rsid w:val="001F782E"/>
    <w:rsid w:val="001F7CFA"/>
    <w:rsid w:val="00204E6F"/>
    <w:rsid w:val="0021286C"/>
    <w:rsid w:val="0022150A"/>
    <w:rsid w:val="00224172"/>
    <w:rsid w:val="002308FC"/>
    <w:rsid w:val="00230988"/>
    <w:rsid w:val="00234D92"/>
    <w:rsid w:val="00244B6F"/>
    <w:rsid w:val="002471D2"/>
    <w:rsid w:val="002548A8"/>
    <w:rsid w:val="002612F6"/>
    <w:rsid w:val="00266050"/>
    <w:rsid w:val="00266897"/>
    <w:rsid w:val="00272935"/>
    <w:rsid w:val="00280663"/>
    <w:rsid w:val="00286092"/>
    <w:rsid w:val="00293951"/>
    <w:rsid w:val="002944F2"/>
    <w:rsid w:val="002969CE"/>
    <w:rsid w:val="00296E5A"/>
    <w:rsid w:val="002A1FAD"/>
    <w:rsid w:val="002A3935"/>
    <w:rsid w:val="002C58D0"/>
    <w:rsid w:val="002C7A78"/>
    <w:rsid w:val="002C7F5A"/>
    <w:rsid w:val="002D2B80"/>
    <w:rsid w:val="002E0898"/>
    <w:rsid w:val="002F0EE1"/>
    <w:rsid w:val="00302A3B"/>
    <w:rsid w:val="00304FAC"/>
    <w:rsid w:val="00306169"/>
    <w:rsid w:val="003065B1"/>
    <w:rsid w:val="003178F2"/>
    <w:rsid w:val="003253DC"/>
    <w:rsid w:val="003272CC"/>
    <w:rsid w:val="00327D38"/>
    <w:rsid w:val="003323E7"/>
    <w:rsid w:val="00342385"/>
    <w:rsid w:val="00342732"/>
    <w:rsid w:val="00342EB0"/>
    <w:rsid w:val="00345ACC"/>
    <w:rsid w:val="0035347A"/>
    <w:rsid w:val="00357FAE"/>
    <w:rsid w:val="003718AF"/>
    <w:rsid w:val="00372988"/>
    <w:rsid w:val="00374CB1"/>
    <w:rsid w:val="00375141"/>
    <w:rsid w:val="003830AE"/>
    <w:rsid w:val="0038372A"/>
    <w:rsid w:val="00384459"/>
    <w:rsid w:val="00387996"/>
    <w:rsid w:val="00387AD3"/>
    <w:rsid w:val="003913B2"/>
    <w:rsid w:val="003931D2"/>
    <w:rsid w:val="003954AF"/>
    <w:rsid w:val="003A3BA7"/>
    <w:rsid w:val="003B236E"/>
    <w:rsid w:val="003B5965"/>
    <w:rsid w:val="003C7D0C"/>
    <w:rsid w:val="003D5F53"/>
    <w:rsid w:val="003E2CBE"/>
    <w:rsid w:val="003E5C1C"/>
    <w:rsid w:val="003F1674"/>
    <w:rsid w:val="003F37DD"/>
    <w:rsid w:val="003F57FE"/>
    <w:rsid w:val="004012EB"/>
    <w:rsid w:val="00403038"/>
    <w:rsid w:val="004038AB"/>
    <w:rsid w:val="00413DA8"/>
    <w:rsid w:val="004153A4"/>
    <w:rsid w:val="00421089"/>
    <w:rsid w:val="00421230"/>
    <w:rsid w:val="0042564F"/>
    <w:rsid w:val="004256C0"/>
    <w:rsid w:val="004365CA"/>
    <w:rsid w:val="00442FB3"/>
    <w:rsid w:val="0044790C"/>
    <w:rsid w:val="00453041"/>
    <w:rsid w:val="0045584D"/>
    <w:rsid w:val="004629D7"/>
    <w:rsid w:val="00462CF5"/>
    <w:rsid w:val="0046306E"/>
    <w:rsid w:val="00465AF7"/>
    <w:rsid w:val="00472A47"/>
    <w:rsid w:val="00474420"/>
    <w:rsid w:val="00482269"/>
    <w:rsid w:val="00483CC3"/>
    <w:rsid w:val="00485B3E"/>
    <w:rsid w:val="00496586"/>
    <w:rsid w:val="004A38F1"/>
    <w:rsid w:val="004A685A"/>
    <w:rsid w:val="004A6C32"/>
    <w:rsid w:val="004B450A"/>
    <w:rsid w:val="004C12FB"/>
    <w:rsid w:val="004C461D"/>
    <w:rsid w:val="004D3151"/>
    <w:rsid w:val="004E60E5"/>
    <w:rsid w:val="004F3702"/>
    <w:rsid w:val="004F5FC1"/>
    <w:rsid w:val="00512398"/>
    <w:rsid w:val="00515CB8"/>
    <w:rsid w:val="00520966"/>
    <w:rsid w:val="00520ED2"/>
    <w:rsid w:val="00521196"/>
    <w:rsid w:val="00526762"/>
    <w:rsid w:val="00534A29"/>
    <w:rsid w:val="005436C9"/>
    <w:rsid w:val="0055119C"/>
    <w:rsid w:val="005616C5"/>
    <w:rsid w:val="005748EF"/>
    <w:rsid w:val="0058778E"/>
    <w:rsid w:val="0059267D"/>
    <w:rsid w:val="00597349"/>
    <w:rsid w:val="005A5DB4"/>
    <w:rsid w:val="005B08CC"/>
    <w:rsid w:val="005B3A54"/>
    <w:rsid w:val="005B6C75"/>
    <w:rsid w:val="005C2BC8"/>
    <w:rsid w:val="005D62D0"/>
    <w:rsid w:val="005D6A30"/>
    <w:rsid w:val="005E13AF"/>
    <w:rsid w:val="005E3509"/>
    <w:rsid w:val="005E4296"/>
    <w:rsid w:val="005E48AC"/>
    <w:rsid w:val="005F2171"/>
    <w:rsid w:val="00601EED"/>
    <w:rsid w:val="00605D25"/>
    <w:rsid w:val="006067A8"/>
    <w:rsid w:val="00606B48"/>
    <w:rsid w:val="00611166"/>
    <w:rsid w:val="0061127E"/>
    <w:rsid w:val="006118BD"/>
    <w:rsid w:val="00613083"/>
    <w:rsid w:val="0061421E"/>
    <w:rsid w:val="00614470"/>
    <w:rsid w:val="0061561C"/>
    <w:rsid w:val="006163D6"/>
    <w:rsid w:val="006274A5"/>
    <w:rsid w:val="00631039"/>
    <w:rsid w:val="006338DF"/>
    <w:rsid w:val="00633BFA"/>
    <w:rsid w:val="006400D7"/>
    <w:rsid w:val="00642E48"/>
    <w:rsid w:val="00643984"/>
    <w:rsid w:val="00651001"/>
    <w:rsid w:val="00653F07"/>
    <w:rsid w:val="00660243"/>
    <w:rsid w:val="006656E7"/>
    <w:rsid w:val="0067432C"/>
    <w:rsid w:val="00675460"/>
    <w:rsid w:val="00677902"/>
    <w:rsid w:val="006804AD"/>
    <w:rsid w:val="00683521"/>
    <w:rsid w:val="0068503B"/>
    <w:rsid w:val="00693428"/>
    <w:rsid w:val="00695370"/>
    <w:rsid w:val="00697438"/>
    <w:rsid w:val="006A3742"/>
    <w:rsid w:val="006A3DE5"/>
    <w:rsid w:val="006B7ABF"/>
    <w:rsid w:val="006C128C"/>
    <w:rsid w:val="006C1478"/>
    <w:rsid w:val="006D5C3C"/>
    <w:rsid w:val="006D5CDE"/>
    <w:rsid w:val="006E3528"/>
    <w:rsid w:val="006E4121"/>
    <w:rsid w:val="006E4E2D"/>
    <w:rsid w:val="006E51C5"/>
    <w:rsid w:val="006F141F"/>
    <w:rsid w:val="006F1754"/>
    <w:rsid w:val="006F23FF"/>
    <w:rsid w:val="006F423D"/>
    <w:rsid w:val="006F6546"/>
    <w:rsid w:val="006F77F1"/>
    <w:rsid w:val="00701CFE"/>
    <w:rsid w:val="0070209C"/>
    <w:rsid w:val="00703EB2"/>
    <w:rsid w:val="00706140"/>
    <w:rsid w:val="007065DE"/>
    <w:rsid w:val="00715A03"/>
    <w:rsid w:val="00717FD2"/>
    <w:rsid w:val="0072306C"/>
    <w:rsid w:val="007356BD"/>
    <w:rsid w:val="00743694"/>
    <w:rsid w:val="00743C49"/>
    <w:rsid w:val="00744E35"/>
    <w:rsid w:val="0074678D"/>
    <w:rsid w:val="00751DCA"/>
    <w:rsid w:val="00751EB7"/>
    <w:rsid w:val="007546B8"/>
    <w:rsid w:val="00754F9B"/>
    <w:rsid w:val="00756D7F"/>
    <w:rsid w:val="00756FF2"/>
    <w:rsid w:val="007619A6"/>
    <w:rsid w:val="00763D1B"/>
    <w:rsid w:val="0076690E"/>
    <w:rsid w:val="007709FC"/>
    <w:rsid w:val="007925A1"/>
    <w:rsid w:val="00794731"/>
    <w:rsid w:val="00794BFB"/>
    <w:rsid w:val="007962C5"/>
    <w:rsid w:val="007A2358"/>
    <w:rsid w:val="007B5F3E"/>
    <w:rsid w:val="007B7A3D"/>
    <w:rsid w:val="007C023D"/>
    <w:rsid w:val="007C0ED2"/>
    <w:rsid w:val="007C158E"/>
    <w:rsid w:val="007C20BD"/>
    <w:rsid w:val="007C75F3"/>
    <w:rsid w:val="007D36C0"/>
    <w:rsid w:val="007D68BD"/>
    <w:rsid w:val="007E3918"/>
    <w:rsid w:val="007E6020"/>
    <w:rsid w:val="007F1606"/>
    <w:rsid w:val="007F3213"/>
    <w:rsid w:val="007F5DC1"/>
    <w:rsid w:val="00807699"/>
    <w:rsid w:val="00820017"/>
    <w:rsid w:val="00822555"/>
    <w:rsid w:val="0082567D"/>
    <w:rsid w:val="00825B83"/>
    <w:rsid w:val="00834B14"/>
    <w:rsid w:val="008420C5"/>
    <w:rsid w:val="00845AD4"/>
    <w:rsid w:val="00846B24"/>
    <w:rsid w:val="00847A9B"/>
    <w:rsid w:val="00857397"/>
    <w:rsid w:val="0086072C"/>
    <w:rsid w:val="00862A4C"/>
    <w:rsid w:val="008664C7"/>
    <w:rsid w:val="00875F8B"/>
    <w:rsid w:val="0087654D"/>
    <w:rsid w:val="00890581"/>
    <w:rsid w:val="008914B3"/>
    <w:rsid w:val="008938B5"/>
    <w:rsid w:val="00893AC7"/>
    <w:rsid w:val="008946E7"/>
    <w:rsid w:val="008A1576"/>
    <w:rsid w:val="008A23ED"/>
    <w:rsid w:val="008A6DF4"/>
    <w:rsid w:val="008B493D"/>
    <w:rsid w:val="008B4D00"/>
    <w:rsid w:val="008C68BB"/>
    <w:rsid w:val="008D049E"/>
    <w:rsid w:val="008D184B"/>
    <w:rsid w:val="008D53F1"/>
    <w:rsid w:val="008E0AEE"/>
    <w:rsid w:val="008E593F"/>
    <w:rsid w:val="008E6AF8"/>
    <w:rsid w:val="008F1AA2"/>
    <w:rsid w:val="008F7FDD"/>
    <w:rsid w:val="009031A0"/>
    <w:rsid w:val="009062F6"/>
    <w:rsid w:val="009142C8"/>
    <w:rsid w:val="00914651"/>
    <w:rsid w:val="00915DD2"/>
    <w:rsid w:val="00916947"/>
    <w:rsid w:val="00917862"/>
    <w:rsid w:val="00920392"/>
    <w:rsid w:val="00922133"/>
    <w:rsid w:val="009277B5"/>
    <w:rsid w:val="00936E36"/>
    <w:rsid w:val="00937C86"/>
    <w:rsid w:val="00946362"/>
    <w:rsid w:val="00946DA4"/>
    <w:rsid w:val="00951AAD"/>
    <w:rsid w:val="00962CA2"/>
    <w:rsid w:val="009712D0"/>
    <w:rsid w:val="009729D7"/>
    <w:rsid w:val="00974AC2"/>
    <w:rsid w:val="00976DBF"/>
    <w:rsid w:val="009777A5"/>
    <w:rsid w:val="00981970"/>
    <w:rsid w:val="0098214E"/>
    <w:rsid w:val="009851E0"/>
    <w:rsid w:val="009862CE"/>
    <w:rsid w:val="009874B9"/>
    <w:rsid w:val="0099249B"/>
    <w:rsid w:val="009966B3"/>
    <w:rsid w:val="00996A9C"/>
    <w:rsid w:val="009A09E8"/>
    <w:rsid w:val="009A1CD8"/>
    <w:rsid w:val="009A6417"/>
    <w:rsid w:val="009B46F8"/>
    <w:rsid w:val="009B4FF8"/>
    <w:rsid w:val="009C2404"/>
    <w:rsid w:val="009C317A"/>
    <w:rsid w:val="009C55AB"/>
    <w:rsid w:val="009C6FF3"/>
    <w:rsid w:val="009D306A"/>
    <w:rsid w:val="009E3188"/>
    <w:rsid w:val="009E7B28"/>
    <w:rsid w:val="009F17FB"/>
    <w:rsid w:val="009F1F4D"/>
    <w:rsid w:val="009F40B2"/>
    <w:rsid w:val="009F7E8C"/>
    <w:rsid w:val="00A00B45"/>
    <w:rsid w:val="00A01615"/>
    <w:rsid w:val="00A01F7C"/>
    <w:rsid w:val="00A06544"/>
    <w:rsid w:val="00A10874"/>
    <w:rsid w:val="00A17B40"/>
    <w:rsid w:val="00A17FD9"/>
    <w:rsid w:val="00A313B6"/>
    <w:rsid w:val="00A3562B"/>
    <w:rsid w:val="00A42086"/>
    <w:rsid w:val="00A64904"/>
    <w:rsid w:val="00A74AA9"/>
    <w:rsid w:val="00A75DAD"/>
    <w:rsid w:val="00A822CE"/>
    <w:rsid w:val="00A926C7"/>
    <w:rsid w:val="00A97091"/>
    <w:rsid w:val="00A97DD1"/>
    <w:rsid w:val="00AA2684"/>
    <w:rsid w:val="00AB1156"/>
    <w:rsid w:val="00AB3470"/>
    <w:rsid w:val="00AB77BD"/>
    <w:rsid w:val="00AC2FC9"/>
    <w:rsid w:val="00AC52EF"/>
    <w:rsid w:val="00AD05E1"/>
    <w:rsid w:val="00AD418A"/>
    <w:rsid w:val="00AE5BC5"/>
    <w:rsid w:val="00AF3A36"/>
    <w:rsid w:val="00B03B88"/>
    <w:rsid w:val="00B075CF"/>
    <w:rsid w:val="00B100AF"/>
    <w:rsid w:val="00B2145F"/>
    <w:rsid w:val="00B23C58"/>
    <w:rsid w:val="00B25A12"/>
    <w:rsid w:val="00B274EC"/>
    <w:rsid w:val="00B3263F"/>
    <w:rsid w:val="00B34CFF"/>
    <w:rsid w:val="00B43F42"/>
    <w:rsid w:val="00B558F1"/>
    <w:rsid w:val="00B559F8"/>
    <w:rsid w:val="00B617FA"/>
    <w:rsid w:val="00B6394A"/>
    <w:rsid w:val="00B6643B"/>
    <w:rsid w:val="00B6773B"/>
    <w:rsid w:val="00B73A99"/>
    <w:rsid w:val="00B76618"/>
    <w:rsid w:val="00B817AF"/>
    <w:rsid w:val="00B94215"/>
    <w:rsid w:val="00B9525A"/>
    <w:rsid w:val="00BB47FB"/>
    <w:rsid w:val="00BB4CE7"/>
    <w:rsid w:val="00BB5106"/>
    <w:rsid w:val="00BB5F26"/>
    <w:rsid w:val="00BB6194"/>
    <w:rsid w:val="00BC62AB"/>
    <w:rsid w:val="00BC7358"/>
    <w:rsid w:val="00BD064A"/>
    <w:rsid w:val="00BD4D6B"/>
    <w:rsid w:val="00BE6CFC"/>
    <w:rsid w:val="00BF06EF"/>
    <w:rsid w:val="00BF309B"/>
    <w:rsid w:val="00BF59BC"/>
    <w:rsid w:val="00BF5A4D"/>
    <w:rsid w:val="00BF5CEB"/>
    <w:rsid w:val="00BF6EF7"/>
    <w:rsid w:val="00C02678"/>
    <w:rsid w:val="00C0495B"/>
    <w:rsid w:val="00C04C6D"/>
    <w:rsid w:val="00C130B6"/>
    <w:rsid w:val="00C15AB0"/>
    <w:rsid w:val="00C200E6"/>
    <w:rsid w:val="00C20EE3"/>
    <w:rsid w:val="00C25B29"/>
    <w:rsid w:val="00C263D7"/>
    <w:rsid w:val="00C316F9"/>
    <w:rsid w:val="00C34467"/>
    <w:rsid w:val="00C34A31"/>
    <w:rsid w:val="00C3740F"/>
    <w:rsid w:val="00C4054C"/>
    <w:rsid w:val="00C41C93"/>
    <w:rsid w:val="00C4756E"/>
    <w:rsid w:val="00C47C4B"/>
    <w:rsid w:val="00C62ABD"/>
    <w:rsid w:val="00C64047"/>
    <w:rsid w:val="00C675B3"/>
    <w:rsid w:val="00C7085B"/>
    <w:rsid w:val="00C70B83"/>
    <w:rsid w:val="00C711C8"/>
    <w:rsid w:val="00C73D1E"/>
    <w:rsid w:val="00C92634"/>
    <w:rsid w:val="00C95D5E"/>
    <w:rsid w:val="00CA341C"/>
    <w:rsid w:val="00CA38E9"/>
    <w:rsid w:val="00CA4E54"/>
    <w:rsid w:val="00CA6FF1"/>
    <w:rsid w:val="00CA7EA4"/>
    <w:rsid w:val="00CB518B"/>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6711"/>
    <w:rsid w:val="00D07C94"/>
    <w:rsid w:val="00D07F93"/>
    <w:rsid w:val="00D103B0"/>
    <w:rsid w:val="00D143C4"/>
    <w:rsid w:val="00D15014"/>
    <w:rsid w:val="00D15416"/>
    <w:rsid w:val="00D16EA0"/>
    <w:rsid w:val="00D2247D"/>
    <w:rsid w:val="00D23BCC"/>
    <w:rsid w:val="00D23FB5"/>
    <w:rsid w:val="00D24121"/>
    <w:rsid w:val="00D30A6F"/>
    <w:rsid w:val="00D31EFF"/>
    <w:rsid w:val="00D334BB"/>
    <w:rsid w:val="00D362CC"/>
    <w:rsid w:val="00D4037F"/>
    <w:rsid w:val="00D41099"/>
    <w:rsid w:val="00D42450"/>
    <w:rsid w:val="00D4534E"/>
    <w:rsid w:val="00D637EF"/>
    <w:rsid w:val="00D63909"/>
    <w:rsid w:val="00D75EC2"/>
    <w:rsid w:val="00D8100E"/>
    <w:rsid w:val="00D83784"/>
    <w:rsid w:val="00D8521B"/>
    <w:rsid w:val="00D87F39"/>
    <w:rsid w:val="00D90105"/>
    <w:rsid w:val="00D91D44"/>
    <w:rsid w:val="00D92C33"/>
    <w:rsid w:val="00DA0930"/>
    <w:rsid w:val="00DA11A5"/>
    <w:rsid w:val="00DA4C9C"/>
    <w:rsid w:val="00DA5D1B"/>
    <w:rsid w:val="00DB28BC"/>
    <w:rsid w:val="00DB7631"/>
    <w:rsid w:val="00DD052F"/>
    <w:rsid w:val="00DE1861"/>
    <w:rsid w:val="00DE2317"/>
    <w:rsid w:val="00DE293C"/>
    <w:rsid w:val="00DE3F7E"/>
    <w:rsid w:val="00E0074B"/>
    <w:rsid w:val="00E00D46"/>
    <w:rsid w:val="00E027FB"/>
    <w:rsid w:val="00E05773"/>
    <w:rsid w:val="00E1657C"/>
    <w:rsid w:val="00E25AAE"/>
    <w:rsid w:val="00E25EEC"/>
    <w:rsid w:val="00E26D8C"/>
    <w:rsid w:val="00E306F4"/>
    <w:rsid w:val="00E36730"/>
    <w:rsid w:val="00E4195B"/>
    <w:rsid w:val="00E50E69"/>
    <w:rsid w:val="00E61033"/>
    <w:rsid w:val="00E62434"/>
    <w:rsid w:val="00E62971"/>
    <w:rsid w:val="00E71514"/>
    <w:rsid w:val="00E71D88"/>
    <w:rsid w:val="00E72B46"/>
    <w:rsid w:val="00E751F2"/>
    <w:rsid w:val="00E75C26"/>
    <w:rsid w:val="00E80C18"/>
    <w:rsid w:val="00E84675"/>
    <w:rsid w:val="00E90F2A"/>
    <w:rsid w:val="00E93603"/>
    <w:rsid w:val="00EA59D3"/>
    <w:rsid w:val="00EA69E2"/>
    <w:rsid w:val="00EB0C2B"/>
    <w:rsid w:val="00EB0D67"/>
    <w:rsid w:val="00EB1259"/>
    <w:rsid w:val="00EB13FD"/>
    <w:rsid w:val="00EB1EC3"/>
    <w:rsid w:val="00EB2C7D"/>
    <w:rsid w:val="00EB3E10"/>
    <w:rsid w:val="00EB6670"/>
    <w:rsid w:val="00EC0E40"/>
    <w:rsid w:val="00EC104E"/>
    <w:rsid w:val="00EC1291"/>
    <w:rsid w:val="00ED03B7"/>
    <w:rsid w:val="00ED0C6B"/>
    <w:rsid w:val="00ED4524"/>
    <w:rsid w:val="00ED68BF"/>
    <w:rsid w:val="00EE2FD9"/>
    <w:rsid w:val="00EE4EB1"/>
    <w:rsid w:val="00EF0077"/>
    <w:rsid w:val="00F01C41"/>
    <w:rsid w:val="00F05121"/>
    <w:rsid w:val="00F10E32"/>
    <w:rsid w:val="00F14026"/>
    <w:rsid w:val="00F1445A"/>
    <w:rsid w:val="00F16EDF"/>
    <w:rsid w:val="00F210EC"/>
    <w:rsid w:val="00F21F84"/>
    <w:rsid w:val="00F243AD"/>
    <w:rsid w:val="00F27267"/>
    <w:rsid w:val="00F27282"/>
    <w:rsid w:val="00F275A1"/>
    <w:rsid w:val="00F32A29"/>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2A60"/>
    <w:rsid w:val="00F83768"/>
    <w:rsid w:val="00F960A1"/>
    <w:rsid w:val="00FA2DD0"/>
    <w:rsid w:val="00FA32D3"/>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55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uiPriority w:val="59"/>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606B48"/>
    <w:rPr>
      <w:sz w:val="24"/>
      <w:szCs w:val="24"/>
      <w:lang w:eastAsia="en-US"/>
    </w:rPr>
  </w:style>
  <w:style w:type="paragraph" w:styleId="ListParagraph">
    <w:name w:val="List Paragraph"/>
    <w:basedOn w:val="Normal"/>
    <w:uiPriority w:val="34"/>
    <w:qFormat/>
    <w:rsid w:val="00052C97"/>
    <w:pPr>
      <w:ind w:left="720"/>
      <w:contextualSpacing/>
    </w:pPr>
  </w:style>
</w:styles>
</file>

<file path=word/webSettings.xml><?xml version="1.0" encoding="utf-8"?>
<w:webSettings xmlns:r="http://schemas.openxmlformats.org/officeDocument/2006/relationships" xmlns:w="http://schemas.openxmlformats.org/wordprocessingml/2006/main">
  <w:divs>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 w:id="180415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hsc.csu.edu.au/hospital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1845</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12788</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10</cp:revision>
  <cp:lastPrinted>2011-11-23T00:25:00Z</cp:lastPrinted>
  <dcterms:created xsi:type="dcterms:W3CDTF">2011-11-21T22:42:00Z</dcterms:created>
  <dcterms:modified xsi:type="dcterms:W3CDTF">2011-11-23T00:26:00Z</dcterms:modified>
</cp:coreProperties>
</file>